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999466" w14:textId="77777777" w:rsidR="00B123AE" w:rsidRDefault="00B123AE" w:rsidP="00B123AE">
      <w:pPr>
        <w:suppressAutoHyphens w:val="0"/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D5BCC93" w14:textId="3807250B" w:rsidR="00E72647" w:rsidRPr="00130DF3" w:rsidRDefault="00260F16" w:rsidP="00E72647">
      <w:pPr>
        <w:pStyle w:val="Nagwek1"/>
        <w:jc w:val="left"/>
        <w:rPr>
          <w:bCs/>
          <w:szCs w:val="24"/>
          <w:u w:val="single"/>
        </w:rPr>
      </w:pPr>
      <w:r w:rsidRPr="00130DF3">
        <w:rPr>
          <w:bCs/>
          <w:szCs w:val="24"/>
          <w:u w:val="single"/>
        </w:rPr>
        <w:t>DT/0</w:t>
      </w:r>
      <w:r w:rsidR="005D531A" w:rsidRPr="00130DF3">
        <w:rPr>
          <w:bCs/>
          <w:szCs w:val="24"/>
          <w:u w:val="single"/>
        </w:rPr>
        <w:t>1</w:t>
      </w:r>
      <w:r w:rsidRPr="00130DF3">
        <w:rPr>
          <w:bCs/>
          <w:szCs w:val="24"/>
          <w:u w:val="single"/>
        </w:rPr>
        <w:t>/202</w:t>
      </w:r>
      <w:r w:rsidR="00223325">
        <w:rPr>
          <w:bCs/>
          <w:szCs w:val="24"/>
          <w:u w:val="single"/>
        </w:rPr>
        <w:t>6</w:t>
      </w:r>
      <w:r w:rsidRPr="00130DF3">
        <w:rPr>
          <w:bCs/>
          <w:szCs w:val="24"/>
          <w:u w:val="single"/>
        </w:rPr>
        <w:t xml:space="preserve"> r.</w:t>
      </w:r>
      <w:r w:rsidR="00E72647" w:rsidRPr="00130DF3">
        <w:rPr>
          <w:bCs/>
          <w:szCs w:val="24"/>
          <w:u w:val="single"/>
        </w:rPr>
        <w:t xml:space="preserve">                                                                                                      </w:t>
      </w:r>
      <w:r w:rsidR="007958E8" w:rsidRPr="00130DF3">
        <w:rPr>
          <w:bCs/>
          <w:szCs w:val="24"/>
          <w:u w:val="single"/>
        </w:rPr>
        <w:t xml:space="preserve">         </w:t>
      </w:r>
      <w:r w:rsidR="00E72647" w:rsidRPr="00130DF3">
        <w:rPr>
          <w:bCs/>
          <w:szCs w:val="24"/>
          <w:u w:val="single"/>
        </w:rPr>
        <w:t xml:space="preserve">Załącznik nr </w:t>
      </w:r>
      <w:r w:rsidR="00223325">
        <w:rPr>
          <w:bCs/>
          <w:szCs w:val="24"/>
          <w:u w:val="single"/>
        </w:rPr>
        <w:t>10</w:t>
      </w:r>
      <w:r w:rsidR="00E72647" w:rsidRPr="00130DF3">
        <w:rPr>
          <w:bCs/>
          <w:szCs w:val="24"/>
          <w:u w:val="single"/>
        </w:rPr>
        <w:t>.</w:t>
      </w:r>
    </w:p>
    <w:p w14:paraId="05C3F89A" w14:textId="77777777" w:rsidR="003548C9" w:rsidRDefault="003548C9" w:rsidP="00E72647">
      <w:pPr>
        <w:suppressAutoHyphens w:val="0"/>
        <w:ind w:firstLine="3958"/>
        <w:jc w:val="center"/>
        <w:rPr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-71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8"/>
      </w:tblGrid>
      <w:tr w:rsidR="001F7CA5" w:rsidRPr="001A0B35" w14:paraId="00E18356" w14:textId="77777777" w:rsidTr="003548C9">
        <w:trPr>
          <w:trHeight w:val="840"/>
        </w:trPr>
        <w:tc>
          <w:tcPr>
            <w:tcW w:w="9428" w:type="dxa"/>
            <w:vAlign w:val="center"/>
          </w:tcPr>
          <w:p w14:paraId="4A24CD37" w14:textId="77777777" w:rsidR="001F7CA5" w:rsidRPr="001A0B35" w:rsidRDefault="001F7CA5" w:rsidP="003548C9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A0B35">
              <w:rPr>
                <w:b/>
                <w:iCs/>
                <w:sz w:val="22"/>
                <w:szCs w:val="22"/>
              </w:rPr>
              <w:t>Wykaz</w:t>
            </w:r>
            <w:r w:rsidR="005D531A" w:rsidRPr="001A0B35">
              <w:rPr>
                <w:b/>
                <w:iCs/>
                <w:sz w:val="22"/>
                <w:szCs w:val="22"/>
              </w:rPr>
              <w:t xml:space="preserve"> wyposażenia</w:t>
            </w:r>
            <w:r w:rsidRPr="001A0B35">
              <w:rPr>
                <w:iCs/>
                <w:sz w:val="22"/>
                <w:szCs w:val="22"/>
              </w:rPr>
              <w:t xml:space="preserve"> - </w:t>
            </w:r>
            <w:r w:rsidRPr="001A0B35">
              <w:rPr>
                <w:sz w:val="22"/>
                <w:szCs w:val="22"/>
                <w:shd w:val="clear" w:color="auto" w:fill="FFFFFF"/>
              </w:rPr>
              <w:t>warsztatów</w:t>
            </w:r>
            <w:r w:rsidRPr="001A0B35">
              <w:rPr>
                <w:sz w:val="22"/>
                <w:szCs w:val="22"/>
                <w:lang w:eastAsia="pl-PL"/>
              </w:rPr>
              <w:t xml:space="preserve"> napraw</w:t>
            </w:r>
            <w:r w:rsidR="006775FB" w:rsidRPr="001A0B35">
              <w:rPr>
                <w:sz w:val="22"/>
                <w:szCs w:val="22"/>
                <w:lang w:eastAsia="pl-PL"/>
              </w:rPr>
              <w:t xml:space="preserve"> </w:t>
            </w:r>
            <w:r w:rsidR="006775FB" w:rsidRPr="001A0B35">
              <w:rPr>
                <w:sz w:val="22"/>
                <w:szCs w:val="22"/>
              </w:rPr>
              <w:t>z n/w minimalnym wyposażeniem i zapleczem, świadczącym kompleksową usługę serwisu i napraw.</w:t>
            </w:r>
          </w:p>
        </w:tc>
      </w:tr>
    </w:tbl>
    <w:p w14:paraId="6678313D" w14:textId="77777777" w:rsidR="003548C9" w:rsidRPr="001A0B35" w:rsidRDefault="003548C9" w:rsidP="003548C9">
      <w:pPr>
        <w:rPr>
          <w:sz w:val="22"/>
          <w:szCs w:val="22"/>
          <w:lang w:eastAsia="pl-PL"/>
        </w:rPr>
      </w:pPr>
      <w:r w:rsidRPr="001A0B35">
        <w:rPr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</w:t>
      </w:r>
    </w:p>
    <w:p w14:paraId="2C05D771" w14:textId="77777777" w:rsidR="003548C9" w:rsidRPr="001A0B35" w:rsidRDefault="003548C9" w:rsidP="003548C9">
      <w:pPr>
        <w:suppressAutoHyphens w:val="0"/>
        <w:jc w:val="center"/>
        <w:rPr>
          <w:sz w:val="22"/>
          <w:szCs w:val="22"/>
          <w:lang w:eastAsia="pl-PL"/>
        </w:rPr>
      </w:pPr>
      <w:r w:rsidRPr="001A0B35">
        <w:rPr>
          <w:sz w:val="22"/>
          <w:szCs w:val="22"/>
          <w:lang w:eastAsia="pl-PL"/>
        </w:rPr>
        <w:t>(Nazwa i adres Wykonawcy lub jego pieczęć firmowa, adresowa)</w:t>
      </w:r>
    </w:p>
    <w:p w14:paraId="7726C6AA" w14:textId="44B9FDAE" w:rsidR="00E72647" w:rsidRPr="001A0B35" w:rsidRDefault="001A0B35" w:rsidP="00E72647">
      <w:pPr>
        <w:pStyle w:val="Zwykytekst"/>
        <w:spacing w:before="120"/>
        <w:ind w:firstLine="708"/>
        <w:jc w:val="both"/>
        <w:rPr>
          <w:rFonts w:ascii="Times New Roman" w:hAnsi="Times New Roman"/>
          <w:b/>
          <w:bCs/>
          <w:sz w:val="22"/>
          <w:szCs w:val="22"/>
        </w:rPr>
      </w:pPr>
      <w:r w:rsidRPr="001A0B35">
        <w:rPr>
          <w:rFonts w:ascii="Times New Roman" w:hAnsi="Times New Roman"/>
          <w:sz w:val="22"/>
          <w:szCs w:val="22"/>
        </w:rPr>
        <w:t xml:space="preserve">Przystępując do postępowania w sprawie udzielenia zamówienia publicznego w trybie podstawowym bez negocjacji na:  </w:t>
      </w:r>
      <w:r w:rsidR="00E72647" w:rsidRPr="001A0B35">
        <w:rPr>
          <w:rFonts w:ascii="Times New Roman" w:hAnsi="Times New Roman"/>
          <w:sz w:val="22"/>
          <w:szCs w:val="22"/>
        </w:rPr>
        <w:t xml:space="preserve">: </w:t>
      </w:r>
      <w:r w:rsidR="00E72647" w:rsidRPr="001A0B35">
        <w:rPr>
          <w:rFonts w:ascii="Times New Roman" w:hAnsi="Times New Roman"/>
          <w:b/>
          <w:color w:val="1F3864"/>
          <w:sz w:val="22"/>
          <w:szCs w:val="22"/>
        </w:rPr>
        <w:t>„</w:t>
      </w:r>
      <w:r w:rsidR="00223325" w:rsidRPr="00223325">
        <w:rPr>
          <w:rFonts w:ascii="Times New Roman" w:hAnsi="Times New Roman"/>
          <w:b/>
          <w:bCs/>
          <w:sz w:val="22"/>
          <w:szCs w:val="22"/>
        </w:rPr>
        <w:t>Wykonywanie przeglądów technicznych i pełnego zakresu napraw bieżących oraz okresowych badań technicznych pojazdów samochodowych OCRM w Opolu</w:t>
      </w:r>
      <w:r w:rsidR="00E72647" w:rsidRPr="001A0B35">
        <w:rPr>
          <w:rFonts w:ascii="Times New Roman" w:hAnsi="Times New Roman"/>
          <w:b/>
          <w:color w:val="1F3864"/>
          <w:sz w:val="22"/>
          <w:szCs w:val="22"/>
        </w:rPr>
        <w:t xml:space="preserve">” </w:t>
      </w:r>
      <w:r w:rsidR="00C3557A" w:rsidRPr="00C3557A">
        <w:rPr>
          <w:rFonts w:ascii="Times New Roman" w:hAnsi="Times New Roman"/>
          <w:bCs/>
          <w:iCs/>
          <w:sz w:val="22"/>
          <w:szCs w:val="22"/>
        </w:rPr>
        <w:t>Znak/Sygnatura sprawy: DT/01/202</w:t>
      </w:r>
      <w:r w:rsidR="00C3557A">
        <w:rPr>
          <w:rFonts w:ascii="Times New Roman" w:hAnsi="Times New Roman"/>
          <w:bCs/>
          <w:iCs/>
          <w:sz w:val="22"/>
          <w:szCs w:val="22"/>
        </w:rPr>
        <w:t>6</w:t>
      </w:r>
      <w:r w:rsidR="00C3557A" w:rsidRPr="00C3557A">
        <w:rPr>
          <w:rFonts w:ascii="Times New Roman" w:hAnsi="Times New Roman"/>
          <w:b/>
          <w:iCs/>
          <w:sz w:val="22"/>
          <w:szCs w:val="22"/>
        </w:rPr>
        <w:t xml:space="preserve"> </w:t>
      </w:r>
      <w:r w:rsidR="00E72647" w:rsidRPr="001A0B35">
        <w:rPr>
          <w:rFonts w:ascii="Times New Roman" w:hAnsi="Times New Roman"/>
          <w:bCs/>
          <w:sz w:val="22"/>
          <w:szCs w:val="22"/>
        </w:rPr>
        <w:t>oświadczamy,</w:t>
      </w:r>
      <w:r w:rsidR="00E72647" w:rsidRPr="001A0B35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72647" w:rsidRPr="001A0B35">
        <w:rPr>
          <w:rFonts w:ascii="Times New Roman" w:hAnsi="Times New Roman"/>
          <w:bCs/>
          <w:sz w:val="22"/>
          <w:szCs w:val="22"/>
        </w:rPr>
        <w:t>że w celu realizacji zamówienia dysponujemy/będziemy</w:t>
      </w:r>
      <w:r w:rsidR="006775FB" w:rsidRPr="001A0B35">
        <w:rPr>
          <w:rFonts w:ascii="Times New Roman" w:hAnsi="Times New Roman"/>
          <w:bCs/>
          <w:sz w:val="22"/>
          <w:szCs w:val="22"/>
        </w:rPr>
        <w:t xml:space="preserve"> </w:t>
      </w:r>
      <w:r w:rsidR="00E72647" w:rsidRPr="001A0B35">
        <w:rPr>
          <w:rFonts w:ascii="Times New Roman" w:hAnsi="Times New Roman"/>
          <w:bCs/>
          <w:sz w:val="22"/>
          <w:szCs w:val="22"/>
        </w:rPr>
        <w:t>dysponować</w:t>
      </w:r>
      <w:r w:rsidR="006775FB" w:rsidRPr="001A0B35">
        <w:rPr>
          <w:rFonts w:ascii="Times New Roman" w:hAnsi="Times New Roman"/>
          <w:bCs/>
          <w:sz w:val="22"/>
          <w:szCs w:val="22"/>
        </w:rPr>
        <w:t>*</w:t>
      </w:r>
      <w:r w:rsidR="0026634D" w:rsidRPr="001A0B35">
        <w:rPr>
          <w:sz w:val="22"/>
          <w:szCs w:val="22"/>
        </w:rPr>
        <w:t xml:space="preserve"> </w:t>
      </w:r>
      <w:r w:rsidR="0026634D" w:rsidRPr="001A0B35">
        <w:rPr>
          <w:rFonts w:ascii="Times New Roman" w:hAnsi="Times New Roman"/>
          <w:bCs/>
          <w:sz w:val="22"/>
          <w:szCs w:val="22"/>
        </w:rPr>
        <w:t xml:space="preserve">następującymi narzędziami, </w:t>
      </w:r>
      <w:r w:rsidR="00517AB4" w:rsidRPr="001A0B35">
        <w:rPr>
          <w:rFonts w:ascii="Times New Roman" w:hAnsi="Times New Roman"/>
          <w:bCs/>
          <w:sz w:val="22"/>
          <w:szCs w:val="22"/>
        </w:rPr>
        <w:t xml:space="preserve">infrastrukturą i </w:t>
      </w:r>
      <w:r w:rsidR="0026634D" w:rsidRPr="001A0B35">
        <w:rPr>
          <w:rFonts w:ascii="Times New Roman" w:hAnsi="Times New Roman"/>
          <w:bCs/>
          <w:sz w:val="22"/>
          <w:szCs w:val="22"/>
        </w:rPr>
        <w:t xml:space="preserve">wyposażeniem zakładu </w:t>
      </w:r>
      <w:r w:rsidR="00517AB4" w:rsidRPr="001A0B35">
        <w:rPr>
          <w:rFonts w:ascii="Times New Roman" w:hAnsi="Times New Roman"/>
          <w:bCs/>
          <w:sz w:val="22"/>
          <w:szCs w:val="22"/>
        </w:rPr>
        <w:t>z</w:t>
      </w:r>
      <w:r w:rsidR="0026634D" w:rsidRPr="001A0B35">
        <w:rPr>
          <w:rFonts w:ascii="Times New Roman" w:hAnsi="Times New Roman"/>
          <w:bCs/>
          <w:sz w:val="22"/>
          <w:szCs w:val="22"/>
        </w:rPr>
        <w:t xml:space="preserve"> urządzeniami technicznymi:</w:t>
      </w:r>
      <w:r w:rsidR="00E72647" w:rsidRPr="001A0B35">
        <w:rPr>
          <w:rFonts w:ascii="Times New Roman" w:hAnsi="Times New Roman"/>
          <w:bCs/>
          <w:sz w:val="22"/>
          <w:szCs w:val="22"/>
        </w:rPr>
        <w:t xml:space="preserve">  </w:t>
      </w:r>
      <w:r w:rsidR="00E72647" w:rsidRPr="001A0B35">
        <w:rPr>
          <w:rFonts w:ascii="Times New Roman" w:hAnsi="Times New Roman"/>
          <w:b/>
          <w:bCs/>
          <w:sz w:val="22"/>
          <w:szCs w:val="22"/>
        </w:rPr>
        <w:t xml:space="preserve">  </w:t>
      </w:r>
    </w:p>
    <w:tbl>
      <w:tblPr>
        <w:tblpPr w:leftFromText="141" w:rightFromText="141" w:vertAnchor="text" w:horzAnchor="margin" w:tblpXSpec="center" w:tblpY="192"/>
        <w:tblOverlap w:val="never"/>
        <w:tblW w:w="486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6127"/>
        <w:gridCol w:w="3350"/>
      </w:tblGrid>
      <w:tr w:rsidR="00E72647" w:rsidRPr="001E02AE" w14:paraId="38E67192" w14:textId="77777777" w:rsidTr="005F77CE">
        <w:trPr>
          <w:trHeight w:val="599"/>
        </w:trPr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A065F0" w14:textId="77777777" w:rsidR="00E72647" w:rsidRPr="001E02AE" w:rsidRDefault="00E72647" w:rsidP="006D23D7">
            <w:pPr>
              <w:suppressAutoHyphens w:val="0"/>
              <w:ind w:right="-113"/>
              <w:jc w:val="center"/>
              <w:rPr>
                <w:b/>
                <w:sz w:val="19"/>
                <w:szCs w:val="19"/>
                <w:lang w:eastAsia="pl-PL"/>
              </w:rPr>
            </w:pPr>
            <w:r w:rsidRPr="001E02AE">
              <w:rPr>
                <w:b/>
                <w:sz w:val="19"/>
                <w:szCs w:val="19"/>
                <w:lang w:eastAsia="pl-PL"/>
              </w:rPr>
              <w:t>Poz.</w:t>
            </w:r>
          </w:p>
        </w:tc>
        <w:tc>
          <w:tcPr>
            <w:tcW w:w="30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737D89" w14:textId="77777777" w:rsidR="00E72647" w:rsidRPr="001E02AE" w:rsidRDefault="00E72647" w:rsidP="0026634D">
            <w:pPr>
              <w:suppressAutoHyphens w:val="0"/>
              <w:ind w:right="47"/>
              <w:jc w:val="both"/>
              <w:rPr>
                <w:b/>
                <w:sz w:val="19"/>
                <w:szCs w:val="19"/>
                <w:lang w:eastAsia="pl-PL"/>
              </w:rPr>
            </w:pPr>
            <w:r w:rsidRPr="001E02AE">
              <w:rPr>
                <w:b/>
                <w:iCs/>
                <w:color w:val="000000"/>
                <w:sz w:val="19"/>
                <w:szCs w:val="19"/>
                <w:lang w:eastAsia="pl-PL"/>
              </w:rPr>
              <w:t>Wymagania w zakresie wyposażenia zakładu</w:t>
            </w:r>
            <w:r w:rsidR="0026634D">
              <w:rPr>
                <w:b/>
                <w:iCs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1E02AE">
              <w:rPr>
                <w:b/>
                <w:iCs/>
                <w:color w:val="000000"/>
                <w:sz w:val="19"/>
                <w:szCs w:val="19"/>
                <w:lang w:eastAsia="pl-PL"/>
              </w:rPr>
              <w:t>i urządzeń technicznych</w:t>
            </w:r>
            <w:r w:rsidR="0026634D">
              <w:rPr>
                <w:b/>
                <w:iCs/>
                <w:color w:val="000000"/>
                <w:sz w:val="19"/>
                <w:szCs w:val="19"/>
                <w:lang w:eastAsia="pl-PL"/>
              </w:rPr>
              <w:t xml:space="preserve"> niezbędnych do realizacji zamówienia</w:t>
            </w:r>
            <w:r>
              <w:rPr>
                <w:b/>
                <w:iCs/>
                <w:color w:val="000000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16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A39FFA" w14:textId="77777777" w:rsidR="00E72647" w:rsidRPr="00B01B70" w:rsidRDefault="00E72647" w:rsidP="006D23D7">
            <w:pPr>
              <w:ind w:left="-113" w:right="-113"/>
              <w:rPr>
                <w:b/>
                <w:sz w:val="22"/>
                <w:szCs w:val="22"/>
              </w:rPr>
            </w:pPr>
            <w:r w:rsidRPr="00B01B70">
              <w:rPr>
                <w:b/>
                <w:sz w:val="22"/>
                <w:szCs w:val="22"/>
              </w:rPr>
              <w:t xml:space="preserve">                            Tak/Nie </w:t>
            </w:r>
          </w:p>
          <w:p w14:paraId="423CFDEE" w14:textId="77777777" w:rsidR="00E72647" w:rsidRPr="001E02AE" w:rsidRDefault="00E72647" w:rsidP="00223325">
            <w:pPr>
              <w:ind w:left="-50" w:right="1"/>
              <w:jc w:val="center"/>
              <w:rPr>
                <w:b/>
                <w:sz w:val="19"/>
                <w:szCs w:val="19"/>
                <w:lang w:eastAsia="pl-PL"/>
              </w:rPr>
            </w:pPr>
            <w:r w:rsidRPr="00B01B70">
              <w:rPr>
                <w:sz w:val="20"/>
              </w:rPr>
              <w:t xml:space="preserve">potwierdzenie spełniania wymagań wraz z opisem  </w:t>
            </w:r>
            <w:r w:rsidR="00EF62BE">
              <w:rPr>
                <w:sz w:val="20"/>
              </w:rPr>
              <w:t>dotyczącym dysponowania</w:t>
            </w:r>
            <w:r w:rsidR="003548C9">
              <w:rPr>
                <w:sz w:val="20"/>
              </w:rPr>
              <w:t xml:space="preserve"> zasobami</w:t>
            </w:r>
            <w:r w:rsidRPr="00B01B70">
              <w:rPr>
                <w:sz w:val="20"/>
              </w:rPr>
              <w:t xml:space="preserve"> - wypełnia Wykonawca</w:t>
            </w:r>
          </w:p>
        </w:tc>
      </w:tr>
      <w:tr w:rsidR="00E72647" w:rsidRPr="001E02AE" w14:paraId="4C633956" w14:textId="77777777" w:rsidTr="005F77CE">
        <w:trPr>
          <w:trHeight w:val="270"/>
        </w:trPr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FCD45" w14:textId="77777777" w:rsidR="00E72647" w:rsidRDefault="00E72647" w:rsidP="006D23D7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2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92CB19" w14:textId="77777777" w:rsidR="00E72647" w:rsidRPr="00B01B70" w:rsidRDefault="00E72647" w:rsidP="00D35025">
            <w:pPr>
              <w:suppressAutoHyphens w:val="0"/>
              <w:spacing w:after="120"/>
              <w:ind w:left="50"/>
              <w:jc w:val="both"/>
              <w:rPr>
                <w:sz w:val="20"/>
                <w:lang w:eastAsia="pl-PL"/>
              </w:rPr>
            </w:pPr>
            <w:r w:rsidRPr="00B23FF9">
              <w:rPr>
                <w:b/>
                <w:sz w:val="20"/>
                <w:lang w:eastAsia="pl-PL"/>
              </w:rPr>
              <w:t>Warsztat naprawy pojazdów</w:t>
            </w:r>
            <w:r>
              <w:rPr>
                <w:sz w:val="20"/>
                <w:lang w:eastAsia="pl-PL"/>
              </w:rPr>
              <w:t xml:space="preserve"> (podać nazwę i adres warsztatu)</w:t>
            </w:r>
            <w:r w:rsidRPr="001E02AE">
              <w:rPr>
                <w:sz w:val="20"/>
                <w:lang w:eastAsia="pl-PL"/>
              </w:rPr>
              <w:t xml:space="preserve"> zlokalizowan</w:t>
            </w:r>
            <w:r>
              <w:rPr>
                <w:sz w:val="20"/>
                <w:lang w:eastAsia="pl-PL"/>
              </w:rPr>
              <w:t>y</w:t>
            </w:r>
            <w:r w:rsidRPr="001E02AE">
              <w:rPr>
                <w:sz w:val="20"/>
                <w:lang w:eastAsia="pl-PL"/>
              </w:rPr>
              <w:t xml:space="preserve"> w odległości </w:t>
            </w:r>
            <w:r w:rsidR="006367DA">
              <w:rPr>
                <w:sz w:val="20"/>
                <w:lang w:eastAsia="pl-PL"/>
              </w:rPr>
              <w:t xml:space="preserve">drogowej </w:t>
            </w:r>
            <w:r w:rsidRPr="001E02AE">
              <w:rPr>
                <w:sz w:val="20"/>
                <w:lang w:eastAsia="pl-PL"/>
              </w:rPr>
              <w:t xml:space="preserve">nie większej niż  </w:t>
            </w:r>
            <w:r w:rsidR="00D35025">
              <w:rPr>
                <w:sz w:val="20"/>
                <w:lang w:eastAsia="pl-PL"/>
              </w:rPr>
              <w:t>10</w:t>
            </w:r>
            <w:r w:rsidRPr="001E02AE">
              <w:rPr>
                <w:sz w:val="20"/>
                <w:lang w:eastAsia="pl-PL"/>
              </w:rPr>
              <w:t xml:space="preserve"> km </w:t>
            </w:r>
            <w:r w:rsidR="006367DA">
              <w:rPr>
                <w:sz w:val="20"/>
                <w:lang w:eastAsia="pl-PL"/>
              </w:rPr>
              <w:t>(</w:t>
            </w:r>
            <w:r w:rsidRPr="00E92FB7">
              <w:rPr>
                <w:sz w:val="20"/>
                <w:lang w:eastAsia="pl-PL"/>
              </w:rPr>
              <w:t>wg. wskazania licznika km w pojeździe</w:t>
            </w:r>
            <w:r w:rsidR="006367DA">
              <w:rPr>
                <w:sz w:val="20"/>
                <w:lang w:eastAsia="pl-PL"/>
              </w:rPr>
              <w:t>)</w:t>
            </w:r>
            <w:r w:rsidRPr="00E92FB7">
              <w:rPr>
                <w:sz w:val="20"/>
                <w:lang w:eastAsia="pl-PL"/>
              </w:rPr>
              <w:t xml:space="preserve"> </w:t>
            </w:r>
            <w:r w:rsidRPr="001E02AE">
              <w:rPr>
                <w:sz w:val="20"/>
                <w:lang w:eastAsia="pl-PL"/>
              </w:rPr>
              <w:t>od siedziby Zamawiającego</w:t>
            </w:r>
            <w:r>
              <w:rPr>
                <w:sz w:val="20"/>
                <w:lang w:eastAsia="pl-PL"/>
              </w:rPr>
              <w:t xml:space="preserve"> z n/w minimalnym wymaganym</w:t>
            </w:r>
            <w:r w:rsidR="006367DA">
              <w:rPr>
                <w:sz w:val="20"/>
                <w:lang w:eastAsia="pl-PL"/>
              </w:rPr>
              <w:t xml:space="preserve"> </w:t>
            </w:r>
            <w:r>
              <w:rPr>
                <w:iCs/>
                <w:color w:val="000000"/>
                <w:sz w:val="19"/>
                <w:szCs w:val="19"/>
                <w:lang w:eastAsia="pl-PL"/>
              </w:rPr>
              <w:t>wyposażeniem</w:t>
            </w:r>
            <w:r w:rsidRPr="00C52998">
              <w:rPr>
                <w:iCs/>
                <w:color w:val="000000"/>
                <w:sz w:val="19"/>
                <w:szCs w:val="19"/>
                <w:lang w:eastAsia="pl-PL"/>
              </w:rPr>
              <w:t xml:space="preserve"> zakładu</w:t>
            </w:r>
            <w:r w:rsidR="006367DA">
              <w:rPr>
                <w:iCs/>
                <w:color w:val="000000"/>
                <w:sz w:val="19"/>
                <w:szCs w:val="19"/>
                <w:lang w:eastAsia="pl-PL"/>
              </w:rPr>
              <w:t>, infrastrukturą</w:t>
            </w:r>
            <w:r w:rsidRPr="00C52998">
              <w:rPr>
                <w:iCs/>
                <w:color w:val="000000"/>
                <w:sz w:val="19"/>
                <w:szCs w:val="19"/>
                <w:lang w:eastAsia="pl-PL"/>
              </w:rPr>
              <w:t xml:space="preserve"> i urządzen</w:t>
            </w:r>
            <w:r>
              <w:rPr>
                <w:iCs/>
                <w:color w:val="000000"/>
                <w:sz w:val="19"/>
                <w:szCs w:val="19"/>
                <w:lang w:eastAsia="pl-PL"/>
              </w:rPr>
              <w:t>iami</w:t>
            </w:r>
            <w:r w:rsidRPr="00C52998">
              <w:rPr>
                <w:iCs/>
                <w:color w:val="000000"/>
                <w:sz w:val="19"/>
                <w:szCs w:val="19"/>
                <w:lang w:eastAsia="pl-PL"/>
              </w:rPr>
              <w:t xml:space="preserve"> techniczny</w:t>
            </w:r>
            <w:r>
              <w:rPr>
                <w:iCs/>
                <w:color w:val="000000"/>
                <w:sz w:val="19"/>
                <w:szCs w:val="19"/>
                <w:lang w:eastAsia="pl-PL"/>
              </w:rPr>
              <w:t>mi:</w:t>
            </w:r>
          </w:p>
        </w:tc>
        <w:tc>
          <w:tcPr>
            <w:tcW w:w="165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8661CF" w14:textId="77777777" w:rsidR="00E72647" w:rsidRPr="001E02AE" w:rsidRDefault="00E72647" w:rsidP="006D23D7">
            <w:pPr>
              <w:keepNext/>
              <w:suppressAutoHyphens w:val="0"/>
              <w:spacing w:before="120" w:after="120"/>
              <w:jc w:val="both"/>
              <w:outlineLvl w:val="6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E72647" w:rsidRPr="001E02AE" w14:paraId="0AB072AF" w14:textId="77777777" w:rsidTr="005F77CE">
        <w:trPr>
          <w:trHeight w:val="27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9B6ABE" w14:textId="77777777" w:rsidR="00E72647" w:rsidRPr="001E02AE" w:rsidRDefault="00E72647" w:rsidP="006D23D7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5AADFB" w14:textId="77777777" w:rsidR="00E72647" w:rsidRPr="001E02AE" w:rsidRDefault="00E72647" w:rsidP="00577641">
            <w:pPr>
              <w:suppressAutoHyphens w:val="0"/>
              <w:spacing w:after="120"/>
              <w:ind w:left="50"/>
              <w:jc w:val="both"/>
              <w:rPr>
                <w:sz w:val="20"/>
                <w:lang w:eastAsia="pl-PL"/>
              </w:rPr>
            </w:pPr>
            <w:r w:rsidRPr="00B01B70">
              <w:rPr>
                <w:sz w:val="20"/>
                <w:lang w:eastAsia="pl-PL"/>
              </w:rPr>
              <w:t>Trzy</w:t>
            </w:r>
            <w:r>
              <w:rPr>
                <w:sz w:val="20"/>
                <w:lang w:eastAsia="pl-PL"/>
              </w:rPr>
              <w:t xml:space="preserve"> </w:t>
            </w:r>
            <w:r w:rsidRPr="00B01B70">
              <w:rPr>
                <w:sz w:val="20"/>
                <w:lang w:eastAsia="pl-PL"/>
              </w:rPr>
              <w:t>stanowiska do wykonywania napraw mechanicznych (podnośnik samochodowy o udźwigu min. 3,5 t lub kanał wyposażony w dźwignik hydrauliczny o udźwigu min 2.4 t przystosowan</w:t>
            </w:r>
            <w:r>
              <w:rPr>
                <w:sz w:val="20"/>
                <w:lang w:eastAsia="pl-PL"/>
              </w:rPr>
              <w:t>e</w:t>
            </w:r>
            <w:r w:rsidRPr="00B01B70">
              <w:rPr>
                <w:sz w:val="20"/>
                <w:lang w:eastAsia="pl-PL"/>
              </w:rPr>
              <w:t xml:space="preserve"> do obsługi pojazdów o: dmc do 3.5 t , rozstaw osi do 4.0 m, długości całkowit</w:t>
            </w:r>
            <w:r>
              <w:rPr>
                <w:sz w:val="20"/>
                <w:lang w:eastAsia="pl-PL"/>
              </w:rPr>
              <w:t>ej do 6.0 m, wysokości do 3.0 m</w:t>
            </w:r>
            <w:r w:rsidR="00577641">
              <w:rPr>
                <w:sz w:val="20"/>
                <w:lang w:eastAsia="pl-PL"/>
              </w:rPr>
              <w:t>)</w:t>
            </w:r>
            <w:r>
              <w:rPr>
                <w:sz w:val="20"/>
                <w:lang w:eastAsia="pl-PL"/>
              </w:rPr>
              <w:t>.</w:t>
            </w:r>
            <w:r w:rsidRPr="001E02AE">
              <w:rPr>
                <w:sz w:val="20"/>
                <w:lang w:eastAsia="pl-PL"/>
              </w:rPr>
              <w:t xml:space="preserve"> 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D11713" w14:textId="77777777" w:rsidR="00E72647" w:rsidRPr="001E02AE" w:rsidRDefault="00E72647" w:rsidP="006D23D7">
            <w:pPr>
              <w:keepNext/>
              <w:suppressAutoHyphens w:val="0"/>
              <w:spacing w:before="120" w:after="120"/>
              <w:jc w:val="both"/>
              <w:outlineLvl w:val="6"/>
              <w:rPr>
                <w:b/>
                <w:bCs/>
                <w:sz w:val="24"/>
                <w:szCs w:val="24"/>
                <w:lang w:eastAsia="pl-PL"/>
              </w:rPr>
            </w:pPr>
          </w:p>
          <w:p w14:paraId="736F2A23" w14:textId="77777777" w:rsidR="00E72647" w:rsidRPr="001E02AE" w:rsidRDefault="00E72647" w:rsidP="006D23D7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E72647" w:rsidRPr="001E02AE" w14:paraId="76E7F193" w14:textId="77777777" w:rsidTr="005F77CE">
        <w:trPr>
          <w:trHeight w:val="42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C61B1" w14:textId="77777777" w:rsidR="00E72647" w:rsidRPr="001E02AE" w:rsidRDefault="00E72647" w:rsidP="006D23D7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b)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C8D07" w14:textId="77777777" w:rsidR="00E72647" w:rsidRPr="001E02AE" w:rsidRDefault="00CE5403" w:rsidP="006D23D7">
            <w:pPr>
              <w:pStyle w:val="Tekstdymka"/>
            </w:pPr>
            <w:r w:rsidRPr="00CE5403">
              <w:rPr>
                <w:rFonts w:ascii="Times New Roman" w:hAnsi="Times New Roman" w:cs="Times New Roman"/>
                <w:sz w:val="20"/>
                <w:szCs w:val="20"/>
              </w:rPr>
              <w:t>stanowisko diagnostyczne do sprawdzenia skuteczności działania układu hamulcowego, luzów w układzie kierowniczym i zawieszenia, do ustawiania zbieżności oraz oświetlenia, niezależne od stanowisk obsługi, o których mowa w pkt 1,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3B8E" w14:textId="77777777" w:rsidR="00E72647" w:rsidRPr="001E02AE" w:rsidRDefault="00E72647" w:rsidP="006D23D7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  <w:p w14:paraId="111893BA" w14:textId="77777777" w:rsidR="00E72647" w:rsidRPr="001E02AE" w:rsidRDefault="00E72647" w:rsidP="006D23D7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E72647" w:rsidRPr="001E02AE" w14:paraId="72199FB0" w14:textId="77777777" w:rsidTr="005F77CE">
        <w:trPr>
          <w:trHeight w:val="36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B9EA5" w14:textId="77777777" w:rsidR="00E72647" w:rsidRPr="001E02AE" w:rsidRDefault="00E72647" w:rsidP="006D23D7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c)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1FEBB" w14:textId="77777777" w:rsidR="00E72647" w:rsidRPr="001E02AE" w:rsidRDefault="00CE5403" w:rsidP="00CE5403">
            <w:pPr>
              <w:rPr>
                <w:sz w:val="20"/>
                <w:lang w:eastAsia="pl-PL"/>
              </w:rPr>
            </w:pPr>
            <w:r w:rsidRPr="00CE5403">
              <w:rPr>
                <w:sz w:val="20"/>
                <w:lang w:eastAsia="pl-PL"/>
              </w:rPr>
              <w:t>stanowisko do diagnostyki komputerowej silnika, układów elektronicznych oraz naprawy układów elektrycznych,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F6CC" w14:textId="77777777" w:rsidR="00E72647" w:rsidRPr="001E02AE" w:rsidRDefault="00E72647" w:rsidP="006D23D7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CE5403" w:rsidRPr="001E02AE" w14:paraId="69B54AE6" w14:textId="77777777" w:rsidTr="005F77CE">
        <w:trPr>
          <w:trHeight w:val="36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009E3" w14:textId="77777777" w:rsidR="00CE5403" w:rsidRDefault="00CE5403" w:rsidP="00CE5403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d)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58397B" w14:textId="77777777" w:rsidR="00CE5403" w:rsidRPr="00CE5403" w:rsidRDefault="00CE5403" w:rsidP="00CE5403">
            <w:pPr>
              <w:rPr>
                <w:sz w:val="20"/>
                <w:lang w:eastAsia="pl-PL"/>
              </w:rPr>
            </w:pPr>
            <w:r w:rsidRPr="00CE5403">
              <w:rPr>
                <w:sz w:val="20"/>
                <w:lang w:eastAsia="pl-PL"/>
              </w:rPr>
              <w:t>stanowisko do wykonywania serwisu ogumienia,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12BA" w14:textId="77777777" w:rsidR="00CE5403" w:rsidRPr="001E02AE" w:rsidRDefault="00CE5403" w:rsidP="00CE5403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CE5403" w:rsidRPr="001E02AE" w14:paraId="6BE69730" w14:textId="77777777" w:rsidTr="005F77CE">
        <w:trPr>
          <w:trHeight w:val="36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0757E2" w14:textId="77777777" w:rsidR="00CE5403" w:rsidRPr="001E02AE" w:rsidRDefault="00CE5403" w:rsidP="00CE5403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e)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C35C62" w14:textId="77777777" w:rsidR="00CE5403" w:rsidRPr="001E02AE" w:rsidRDefault="00CE5403" w:rsidP="00CE5403">
            <w:pPr>
              <w:suppressAutoHyphens w:val="0"/>
              <w:spacing w:before="120" w:after="120"/>
              <w:ind w:left="57"/>
              <w:jc w:val="both"/>
              <w:rPr>
                <w:sz w:val="20"/>
                <w:lang w:eastAsia="pl-PL"/>
              </w:rPr>
            </w:pPr>
            <w:r w:rsidRPr="00CE5403">
              <w:rPr>
                <w:sz w:val="20"/>
                <w:lang w:eastAsia="pl-PL"/>
              </w:rPr>
              <w:t>stanowisko, stację do obsługi klimatyzacji oraz urządzenie do ozonowania – generator ozonu,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BBE901" w14:textId="77777777" w:rsidR="00CE5403" w:rsidRPr="001E02AE" w:rsidRDefault="00CE5403" w:rsidP="00CE5403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CE5403" w:rsidRPr="001E02AE" w14:paraId="3B62320A" w14:textId="77777777" w:rsidTr="005F77CE">
        <w:trPr>
          <w:trHeight w:val="360"/>
        </w:trPr>
        <w:tc>
          <w:tcPr>
            <w:tcW w:w="318" w:type="pct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4305C0" w14:textId="77777777" w:rsidR="00CE5403" w:rsidRDefault="00CE5403" w:rsidP="00CE5403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f)</w:t>
            </w:r>
          </w:p>
        </w:tc>
        <w:tc>
          <w:tcPr>
            <w:tcW w:w="302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404D3A" w14:textId="77777777" w:rsidR="00CE5403" w:rsidRDefault="00CE5403" w:rsidP="00CE5403">
            <w:pPr>
              <w:suppressAutoHyphens w:val="0"/>
              <w:spacing w:before="120" w:after="120"/>
              <w:ind w:left="57"/>
              <w:jc w:val="both"/>
              <w:rPr>
                <w:sz w:val="20"/>
                <w:lang w:eastAsia="pl-PL"/>
              </w:rPr>
            </w:pPr>
            <w:r w:rsidRPr="00CE5403">
              <w:rPr>
                <w:sz w:val="20"/>
                <w:lang w:eastAsia="pl-PL"/>
              </w:rPr>
              <w:t>magazyn/pomieszczenie do przechowywania ogumienia sezonowego pojazdów Zamawiającego,</w:t>
            </w:r>
          </w:p>
        </w:tc>
        <w:tc>
          <w:tcPr>
            <w:tcW w:w="16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3DF5F91" w14:textId="77777777" w:rsidR="00CE5403" w:rsidRPr="001E02AE" w:rsidRDefault="00CE5403" w:rsidP="00CE5403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CE5403" w:rsidRPr="001E02AE" w14:paraId="4FC96E3D" w14:textId="77777777" w:rsidTr="005F77CE">
        <w:trPr>
          <w:trHeight w:val="360"/>
        </w:trPr>
        <w:tc>
          <w:tcPr>
            <w:tcW w:w="31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2686D8" w14:textId="77777777" w:rsidR="00CE5403" w:rsidRDefault="00CE5403" w:rsidP="00CE5403">
            <w:pPr>
              <w:suppressAutoHyphens w:val="0"/>
              <w:spacing w:before="120" w:after="12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g)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0FE4CE" w14:textId="2AB0ABE8" w:rsidR="00CE5403" w:rsidRDefault="00A736DB" w:rsidP="005F77CE">
            <w:pPr>
              <w:suppressAutoHyphens w:val="0"/>
              <w:spacing w:before="120" w:after="120"/>
              <w:ind w:left="57"/>
              <w:jc w:val="both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6 </w:t>
            </w:r>
            <w:r w:rsidR="005F77CE" w:rsidRPr="005F77CE">
              <w:rPr>
                <w:sz w:val="20"/>
                <w:lang w:eastAsia="pl-PL"/>
              </w:rPr>
              <w:t>-miejscami parkingowymi wydzielonymi dla pojazdów Zamawiającego, strzeżonymi całodobowo lub monitorowanymi za pomocą kamer z możliwością rejestracji zapisu oraz oświetlonymi, gwarantującym nienaruszalność pojazdów przez osoby postronne. Każde z miejsc parkingowych wyposażone w punkty instalacji elektrycznej 230V umożliwiającą  podłączenie ambulansu (ładowanie akumulatorów) do gniazdka eterycznego ( podłączony ambulans pobiera około 0,5 kWh energii elektrycznej w ciągu godziny ładowania).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2C9B8F5" w14:textId="77777777" w:rsidR="00CE5403" w:rsidRPr="001E02AE" w:rsidRDefault="00CE5403" w:rsidP="00CE5403">
            <w:pPr>
              <w:suppressAutoHyphens w:val="0"/>
              <w:spacing w:before="120" w:after="120"/>
              <w:jc w:val="both"/>
              <w:rPr>
                <w:sz w:val="24"/>
                <w:szCs w:val="24"/>
                <w:lang w:eastAsia="pl-PL"/>
              </w:rPr>
            </w:pPr>
          </w:p>
        </w:tc>
      </w:tr>
      <w:tr w:rsidR="00CE5403" w:rsidRPr="001E02AE" w14:paraId="7131417A" w14:textId="77777777" w:rsidTr="005F77CE">
        <w:trPr>
          <w:trHeight w:val="360"/>
        </w:trPr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96EED3" w14:textId="77777777" w:rsidR="00CE5403" w:rsidRPr="001E02AE" w:rsidRDefault="00CE5403" w:rsidP="00CE5403">
            <w:pPr>
              <w:suppressAutoHyphens w:val="0"/>
              <w:spacing w:before="160" w:after="160"/>
              <w:ind w:right="-227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</w:t>
            </w:r>
            <w:r w:rsidRPr="001E02AE"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30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551E99" w14:textId="77777777" w:rsidR="00CE5403" w:rsidRPr="001E02AE" w:rsidRDefault="00CE5403" w:rsidP="00CE5403">
            <w:pPr>
              <w:suppressAutoHyphens w:val="0"/>
              <w:spacing w:before="160" w:after="160"/>
              <w:ind w:left="57"/>
              <w:jc w:val="both"/>
              <w:rPr>
                <w:sz w:val="20"/>
                <w:lang w:eastAsia="pl-PL"/>
              </w:rPr>
            </w:pPr>
            <w:r w:rsidRPr="00B23FF9">
              <w:rPr>
                <w:b/>
                <w:sz w:val="20"/>
                <w:lang w:eastAsia="pl-PL"/>
              </w:rPr>
              <w:t>Stacja kontroli pojazdów</w:t>
            </w:r>
            <w:r>
              <w:rPr>
                <w:sz w:val="20"/>
                <w:lang w:eastAsia="pl-PL"/>
              </w:rPr>
              <w:t xml:space="preserve"> (podać nazwę i adres podmiotu) - zlokalizowana w </w:t>
            </w:r>
            <w:r w:rsidRPr="00FE619D">
              <w:rPr>
                <w:sz w:val="20"/>
                <w:lang w:eastAsia="pl-PL"/>
              </w:rPr>
              <w:t xml:space="preserve">odległości nie większej niż  </w:t>
            </w:r>
            <w:r>
              <w:rPr>
                <w:sz w:val="20"/>
                <w:lang w:eastAsia="pl-PL"/>
              </w:rPr>
              <w:t>10</w:t>
            </w:r>
            <w:r w:rsidRPr="00FE619D">
              <w:rPr>
                <w:sz w:val="20"/>
                <w:lang w:eastAsia="pl-PL"/>
              </w:rPr>
              <w:t xml:space="preserve"> km wg. wskazania licznika km w pojeździe od siedziby Zamawiającego</w:t>
            </w:r>
          </w:p>
        </w:tc>
        <w:tc>
          <w:tcPr>
            <w:tcW w:w="1655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683967E" w14:textId="77777777" w:rsidR="00CE5403" w:rsidRPr="001E02AE" w:rsidRDefault="00CE5403" w:rsidP="00CE5403">
            <w:pPr>
              <w:suppressAutoHyphens w:val="0"/>
              <w:spacing w:before="160" w:after="160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550820BD" w14:textId="13E71CDD" w:rsidR="00E72647" w:rsidRPr="001A0B35" w:rsidRDefault="00E72647" w:rsidP="00E72647">
      <w:pPr>
        <w:pStyle w:val="Zwykytekst"/>
        <w:spacing w:before="120"/>
        <w:ind w:left="6096" w:hanging="2127"/>
        <w:rPr>
          <w:rFonts w:ascii="Times New Roman" w:hAnsi="Times New Roman"/>
          <w:sz w:val="22"/>
          <w:szCs w:val="22"/>
        </w:rPr>
      </w:pPr>
      <w:bookmarkStart w:id="0" w:name="_Hlk60051356"/>
      <w:r>
        <w:rPr>
          <w:rFonts w:ascii="Times New Roman" w:hAnsi="Times New Roman"/>
          <w:sz w:val="22"/>
          <w:szCs w:val="22"/>
        </w:rPr>
        <w:t xml:space="preserve">                                  </w:t>
      </w:r>
      <w:r w:rsidR="00172575">
        <w:rPr>
          <w:rFonts w:ascii="Times New Roman" w:hAnsi="Times New Roman"/>
          <w:sz w:val="22"/>
          <w:szCs w:val="22"/>
        </w:rPr>
        <w:t xml:space="preserve">                              </w:t>
      </w:r>
      <w:r w:rsidRPr="00F82017">
        <w:t xml:space="preserve">                    </w:t>
      </w:r>
      <w:r>
        <w:t xml:space="preserve">                                                                                     </w:t>
      </w:r>
      <w:r w:rsidRPr="00F82017">
        <w:t xml:space="preserve">       </w:t>
      </w:r>
      <w:r>
        <w:t xml:space="preserve">                                                </w:t>
      </w:r>
      <w:r w:rsidR="001A0B35">
        <w:t xml:space="preserve">      </w:t>
      </w:r>
    </w:p>
    <w:bookmarkEnd w:id="0"/>
    <w:p w14:paraId="38114282" w14:textId="77777777" w:rsidR="00FC1D7F" w:rsidRPr="003548C9" w:rsidRDefault="00DB6582" w:rsidP="003548C9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sz w:val="22"/>
          <w:szCs w:val="22"/>
          <w:lang w:eastAsia="pl-PL"/>
        </w:rPr>
      </w:pPr>
      <w:r w:rsidRPr="003548C9">
        <w:rPr>
          <w:b/>
          <w:bCs/>
          <w:iCs/>
          <w:sz w:val="22"/>
          <w:szCs w:val="22"/>
        </w:rPr>
        <w:t xml:space="preserve">Niniejszy dokument składa się pod rygorem nieważności w formie elektronicznej opatrzonej odpisem kwalifikowanym lub w postaci elektronicznej opatrzonej podpisem  zaufanym lub podpisem </w:t>
      </w:r>
      <w:r w:rsidR="003548C9" w:rsidRPr="003548C9">
        <w:rPr>
          <w:b/>
          <w:bCs/>
          <w:iCs/>
          <w:sz w:val="22"/>
          <w:szCs w:val="22"/>
        </w:rPr>
        <w:t>osobistym</w:t>
      </w:r>
      <w:r w:rsidRPr="003548C9">
        <w:rPr>
          <w:b/>
          <w:bCs/>
          <w:iCs/>
          <w:sz w:val="22"/>
          <w:szCs w:val="22"/>
        </w:rPr>
        <w:t>- osoby/osób uprawnionej/ych  do składania oświadczeń woli w imieniu Wykonawcy zgodnie z formą reprezentacji określoną w dokumencie rejestrowym lub innym dokumencie lub wynikający z</w:t>
      </w:r>
      <w:r w:rsidR="003548C9" w:rsidRPr="003548C9">
        <w:rPr>
          <w:b/>
          <w:bCs/>
          <w:iCs/>
          <w:sz w:val="22"/>
          <w:szCs w:val="22"/>
        </w:rPr>
        <w:t xml:space="preserve"> </w:t>
      </w:r>
      <w:r w:rsidRPr="003548C9">
        <w:rPr>
          <w:b/>
          <w:bCs/>
          <w:iCs/>
          <w:sz w:val="22"/>
          <w:szCs w:val="22"/>
        </w:rPr>
        <w:t>obowiązujących przepisów</w:t>
      </w:r>
      <w:r w:rsidR="003548C9" w:rsidRPr="003548C9">
        <w:rPr>
          <w:b/>
          <w:bCs/>
          <w:iCs/>
          <w:sz w:val="22"/>
          <w:szCs w:val="22"/>
        </w:rPr>
        <w:t>.</w:t>
      </w:r>
      <w:r w:rsidRPr="003548C9">
        <w:rPr>
          <w:b/>
          <w:bCs/>
          <w:iCs/>
          <w:sz w:val="22"/>
          <w:szCs w:val="22"/>
        </w:rPr>
        <w:t xml:space="preserve"> </w:t>
      </w:r>
    </w:p>
    <w:sectPr w:rsidR="00FC1D7F" w:rsidRPr="003548C9" w:rsidSect="00523C7B">
      <w:pgSz w:w="11906" w:h="16838"/>
      <w:pgMar w:top="567" w:right="737" w:bottom="284" w:left="737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92846" w14:textId="77777777" w:rsidR="00D15169" w:rsidRDefault="00D15169">
      <w:r>
        <w:separator/>
      </w:r>
    </w:p>
  </w:endnote>
  <w:endnote w:type="continuationSeparator" w:id="0">
    <w:p w14:paraId="7A4D5848" w14:textId="77777777" w:rsidR="00D15169" w:rsidRDefault="00D1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 Mincho Light J">
    <w:altName w:val="Times New Roman"/>
    <w:charset w:val="00"/>
    <w:family w:val="auto"/>
    <w:pitch w:val="variable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A9674" w14:textId="77777777" w:rsidR="00D15169" w:rsidRDefault="00D15169">
      <w:r>
        <w:rPr>
          <w:rStyle w:val="Numerstrony"/>
        </w:rPr>
        <w:fldChar w:fldCharType="begin"/>
      </w:r>
      <w:r>
        <w:rPr>
          <w:rStyle w:val="Numerstrony"/>
        </w:rPr>
        <w:instrText xml:space="preserve"> NUMPAGES </w:instrText>
      </w:r>
      <w:r>
        <w:rPr>
          <w:rStyle w:val="Numerstrony"/>
        </w:rPr>
        <w:fldChar w:fldCharType="separate"/>
      </w:r>
      <w:r>
        <w:rPr>
          <w:rStyle w:val="Numerstrony"/>
          <w:noProof/>
        </w:rPr>
        <w:t>26</w:t>
      </w:r>
      <w:r>
        <w:rPr>
          <w:rStyle w:val="Numerstrony"/>
        </w:rPr>
        <w:fldChar w:fldCharType="end"/>
      </w:r>
      <w:r>
        <w:separator/>
      </w:r>
    </w:p>
  </w:footnote>
  <w:footnote w:type="continuationSeparator" w:id="0">
    <w:p w14:paraId="6DE5A621" w14:textId="77777777" w:rsidR="00D15169" w:rsidRDefault="00D1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ytu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"/>
      <w:lvlJc w:val="left"/>
      <w:pPr>
        <w:tabs>
          <w:tab w:val="num" w:pos="1418"/>
        </w:tabs>
        <w:ind w:left="1418" w:hanging="360"/>
      </w:pPr>
      <w:rPr>
        <w:rFonts w:ascii="Wingdings" w:hAnsi="Wingdings"/>
        <w:sz w:val="16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8"/>
    <w:multiLevelType w:val="singleLevel"/>
    <w:tmpl w:val="00000018"/>
    <w:name w:val="WW8Num3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ahoma" w:hAnsi="Tahoma"/>
        <w:b/>
      </w:r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C"/>
    <w:multiLevelType w:val="multilevel"/>
    <w:tmpl w:val="0000001C"/>
    <w:name w:val="WW8Num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1E"/>
    <w:multiLevelType w:val="multilevel"/>
    <w:tmpl w:val="119C133E"/>
    <w:name w:val="WW8Num33"/>
    <w:lvl w:ilvl="0">
      <w:start w:val="1"/>
      <w:numFmt w:val="lowerLetter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6" w15:restartNumberingAfterBreak="0">
    <w:nsid w:val="0000001F"/>
    <w:multiLevelType w:val="singleLevel"/>
    <w:tmpl w:val="0000001F"/>
    <w:name w:val="WW8Num41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7" w15:restartNumberingAfterBreak="0">
    <w:nsid w:val="00000020"/>
    <w:multiLevelType w:val="singleLevel"/>
    <w:tmpl w:val="00000020"/>
    <w:name w:val="WW8Num42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8" w15:restartNumberingAfterBreak="0">
    <w:nsid w:val="00000021"/>
    <w:multiLevelType w:val="multilevel"/>
    <w:tmpl w:val="4FBC78F6"/>
    <w:name w:val="WW8Num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2"/>
    <w:multiLevelType w:val="singleLevel"/>
    <w:tmpl w:val="00000022"/>
    <w:name w:val="WW8Num44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  <w:sz w:val="22"/>
      </w:rPr>
    </w:lvl>
  </w:abstractNum>
  <w:abstractNum w:abstractNumId="30" w15:restartNumberingAfterBreak="0">
    <w:nsid w:val="00000023"/>
    <w:multiLevelType w:val="multilevel"/>
    <w:tmpl w:val="6186EE0A"/>
    <w:name w:val="WW8Num38"/>
    <w:lvl w:ilvl="0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24"/>
    <w:multiLevelType w:val="singleLevel"/>
    <w:tmpl w:val="04150019"/>
    <w:name w:val="WW8Num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00000025"/>
    <w:multiLevelType w:val="singleLevel"/>
    <w:tmpl w:val="00000025"/>
    <w:name w:val="WW8Num47"/>
    <w:lvl w:ilvl="0">
      <w:start w:val="1"/>
      <w:numFmt w:val="lowerLetter"/>
      <w:lvlText w:val="%1."/>
      <w:lvlJc w:val="left"/>
      <w:pPr>
        <w:tabs>
          <w:tab w:val="num" w:pos="360"/>
        </w:tabs>
      </w:pPr>
      <w:rPr>
        <w:rFonts w:ascii="Arial" w:hAnsi="Arial" w:cs="Times New Roman"/>
      </w:rPr>
    </w:lvl>
  </w:abstractNum>
  <w:abstractNum w:abstractNumId="33" w15:restartNumberingAfterBreak="0">
    <w:nsid w:val="00000026"/>
    <w:multiLevelType w:val="singleLevel"/>
    <w:tmpl w:val="00000026"/>
    <w:name w:val="WW8Num48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34" w15:restartNumberingAfterBreak="0">
    <w:nsid w:val="00000029"/>
    <w:multiLevelType w:val="singleLevel"/>
    <w:tmpl w:val="00000029"/>
    <w:name w:val="WW8Num51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35" w15:restartNumberingAfterBreak="0">
    <w:nsid w:val="0000002D"/>
    <w:multiLevelType w:val="multilevel"/>
    <w:tmpl w:val="0000002D"/>
    <w:name w:val="WW8Num50"/>
    <w:lvl w:ilvl="0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6" w15:restartNumberingAfterBreak="0">
    <w:nsid w:val="0000002F"/>
    <w:multiLevelType w:val="singleLevel"/>
    <w:tmpl w:val="0000002F"/>
    <w:name w:val="WW8Num5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7" w15:restartNumberingAfterBreak="0">
    <w:nsid w:val="00000036"/>
    <w:multiLevelType w:val="singleLevel"/>
    <w:tmpl w:val="00000036"/>
    <w:name w:val="WW8Num59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 w15:restartNumberingAfterBreak="0">
    <w:nsid w:val="01C8025C"/>
    <w:multiLevelType w:val="hybridMultilevel"/>
    <w:tmpl w:val="584479B0"/>
    <w:name w:val="WW8Num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56B0498"/>
    <w:multiLevelType w:val="hybridMultilevel"/>
    <w:tmpl w:val="B5003CAE"/>
    <w:name w:val="WW8Num573332222322210"/>
    <w:lvl w:ilvl="0" w:tplc="62B66E04">
      <w:start w:val="1"/>
      <w:numFmt w:val="decimal"/>
      <w:lvlText w:val="3.%1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 w15:restartNumberingAfterBreak="0">
    <w:nsid w:val="086A73F9"/>
    <w:multiLevelType w:val="hybridMultilevel"/>
    <w:tmpl w:val="BE706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6D6201"/>
    <w:multiLevelType w:val="hybridMultilevel"/>
    <w:tmpl w:val="01EAE0B4"/>
    <w:name w:val="WW8Num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A0939AC"/>
    <w:multiLevelType w:val="hybridMultilevel"/>
    <w:tmpl w:val="8ACAD6C8"/>
    <w:name w:val="WW8Num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AE9504B"/>
    <w:multiLevelType w:val="singleLevel"/>
    <w:tmpl w:val="18F498E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44" w15:restartNumberingAfterBreak="0">
    <w:nsid w:val="0B03E0C6"/>
    <w:multiLevelType w:val="hybridMultilevel"/>
    <w:tmpl w:val="7D3CDB2A"/>
    <w:lvl w:ilvl="0" w:tplc="63A41B56">
      <w:start w:val="1"/>
      <w:numFmt w:val="bullet"/>
      <w:lvlText w:val="-"/>
      <w:lvlJc w:val="left"/>
    </w:lvl>
    <w:lvl w:ilvl="1" w:tplc="F8BCCA84">
      <w:numFmt w:val="decimal"/>
      <w:lvlText w:val=""/>
      <w:lvlJc w:val="left"/>
    </w:lvl>
    <w:lvl w:ilvl="2" w:tplc="D6C2489E">
      <w:numFmt w:val="decimal"/>
      <w:lvlText w:val=""/>
      <w:lvlJc w:val="left"/>
    </w:lvl>
    <w:lvl w:ilvl="3" w:tplc="4D0C1C1A">
      <w:numFmt w:val="decimal"/>
      <w:lvlText w:val=""/>
      <w:lvlJc w:val="left"/>
    </w:lvl>
    <w:lvl w:ilvl="4" w:tplc="83386626">
      <w:numFmt w:val="decimal"/>
      <w:lvlText w:val=""/>
      <w:lvlJc w:val="left"/>
    </w:lvl>
    <w:lvl w:ilvl="5" w:tplc="448ACA72">
      <w:numFmt w:val="decimal"/>
      <w:lvlText w:val=""/>
      <w:lvlJc w:val="left"/>
    </w:lvl>
    <w:lvl w:ilvl="6" w:tplc="EDFC7794">
      <w:numFmt w:val="decimal"/>
      <w:lvlText w:val=""/>
      <w:lvlJc w:val="left"/>
    </w:lvl>
    <w:lvl w:ilvl="7" w:tplc="D2F46B76">
      <w:numFmt w:val="decimal"/>
      <w:lvlText w:val=""/>
      <w:lvlJc w:val="left"/>
    </w:lvl>
    <w:lvl w:ilvl="8" w:tplc="2C66AB90">
      <w:numFmt w:val="decimal"/>
      <w:lvlText w:val=""/>
      <w:lvlJc w:val="left"/>
    </w:lvl>
  </w:abstractNum>
  <w:abstractNum w:abstractNumId="45" w15:restartNumberingAfterBreak="0">
    <w:nsid w:val="0FE747FD"/>
    <w:multiLevelType w:val="singleLevel"/>
    <w:tmpl w:val="F67ED3EC"/>
    <w:name w:val="WW8Num152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46" w15:restartNumberingAfterBreak="0">
    <w:nsid w:val="105831AE"/>
    <w:multiLevelType w:val="hybridMultilevel"/>
    <w:tmpl w:val="40AC71FA"/>
    <w:name w:val="WW8Num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10A6DDA"/>
    <w:multiLevelType w:val="hybridMultilevel"/>
    <w:tmpl w:val="85548594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DB398E"/>
    <w:multiLevelType w:val="hybridMultilevel"/>
    <w:tmpl w:val="732250A4"/>
    <w:name w:val="WW8Num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1E415F8"/>
    <w:multiLevelType w:val="hybridMultilevel"/>
    <w:tmpl w:val="E932D3BE"/>
    <w:name w:val="WW8Num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3DE7047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7071169"/>
    <w:multiLevelType w:val="hybridMultilevel"/>
    <w:tmpl w:val="A7D4F0E0"/>
    <w:name w:val="WW8Num632322"/>
    <w:lvl w:ilvl="0" w:tplc="63E49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7357C5C"/>
    <w:multiLevelType w:val="hybridMultilevel"/>
    <w:tmpl w:val="73CE079E"/>
    <w:name w:val="WW8Num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78D3B3A"/>
    <w:multiLevelType w:val="hybridMultilevel"/>
    <w:tmpl w:val="638AFDCE"/>
    <w:name w:val="WW8Num573332222322243"/>
    <w:lvl w:ilvl="0" w:tplc="55E22C98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76AC04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EC7DB0">
      <w:start w:val="3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5" w15:restartNumberingAfterBreak="0">
    <w:nsid w:val="1B3270E4"/>
    <w:multiLevelType w:val="hybridMultilevel"/>
    <w:tmpl w:val="3FD670B8"/>
    <w:name w:val="WW8Num57333222232223"/>
    <w:lvl w:ilvl="0" w:tplc="D430BCDA">
      <w:start w:val="1"/>
      <w:numFmt w:val="upperRoman"/>
      <w:lvlText w:val="%1."/>
      <w:lvlJc w:val="left"/>
      <w:pPr>
        <w:tabs>
          <w:tab w:val="num" w:pos="227"/>
        </w:tabs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366E48"/>
    <w:multiLevelType w:val="hybridMultilevel"/>
    <w:tmpl w:val="3A1E1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1DB00A2"/>
    <w:multiLevelType w:val="hybridMultilevel"/>
    <w:tmpl w:val="E5CC7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233EF7"/>
    <w:multiLevelType w:val="hybridMultilevel"/>
    <w:tmpl w:val="85C68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AF1C1A"/>
    <w:multiLevelType w:val="hybridMultilevel"/>
    <w:tmpl w:val="6FD0E2C8"/>
    <w:lvl w:ilvl="0" w:tplc="52EECF6E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6467BF6"/>
    <w:multiLevelType w:val="hybridMultilevel"/>
    <w:tmpl w:val="C80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AF11025"/>
    <w:multiLevelType w:val="hybridMultilevel"/>
    <w:tmpl w:val="D6A62720"/>
    <w:name w:val="WW8Num5733322223222"/>
    <w:lvl w:ilvl="0" w:tplc="237A84DC">
      <w:start w:val="1"/>
      <w:numFmt w:val="upperRoman"/>
      <w:lvlText w:val="%1."/>
      <w:lvlJc w:val="left"/>
      <w:pPr>
        <w:tabs>
          <w:tab w:val="num" w:pos="369"/>
        </w:tabs>
        <w:ind w:left="502" w:hanging="360"/>
      </w:pPr>
      <w:rPr>
        <w:rFonts w:hint="default"/>
        <w:b/>
        <w:i w:val="0"/>
      </w:rPr>
    </w:lvl>
    <w:lvl w:ilvl="1" w:tplc="BC62AD0C">
      <w:start w:val="1"/>
      <w:numFmt w:val="bullet"/>
      <w:lvlText w:val=""/>
      <w:lvlJc w:val="left"/>
      <w:pPr>
        <w:tabs>
          <w:tab w:val="num" w:pos="-1844"/>
        </w:tabs>
        <w:ind w:left="-1844" w:hanging="360"/>
      </w:pPr>
      <w:rPr>
        <w:rFonts w:ascii="Wingdings" w:hAnsi="Wingdings" w:hint="default"/>
        <w:b/>
        <w:i w:val="0"/>
      </w:rPr>
    </w:lvl>
    <w:lvl w:ilvl="2" w:tplc="623C21D8">
      <w:start w:val="6"/>
      <w:numFmt w:val="decimal"/>
      <w:lvlText w:val="%3."/>
      <w:lvlJc w:val="left"/>
      <w:pPr>
        <w:tabs>
          <w:tab w:val="num" w:pos="-850"/>
        </w:tabs>
        <w:ind w:left="-850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-404"/>
        </w:tabs>
        <w:ind w:left="-4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"/>
        </w:tabs>
        <w:ind w:left="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036"/>
        </w:tabs>
        <w:ind w:left="1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756"/>
        </w:tabs>
        <w:ind w:left="1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476"/>
        </w:tabs>
        <w:ind w:left="2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196"/>
        </w:tabs>
        <w:ind w:left="3196" w:hanging="180"/>
      </w:pPr>
    </w:lvl>
  </w:abstractNum>
  <w:abstractNum w:abstractNumId="62" w15:restartNumberingAfterBreak="0">
    <w:nsid w:val="2BD428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 w15:restartNumberingAfterBreak="0">
    <w:nsid w:val="2EE246C9"/>
    <w:multiLevelType w:val="hybridMultilevel"/>
    <w:tmpl w:val="8CA4173A"/>
    <w:lvl w:ilvl="0" w:tplc="0CF8FC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4" w15:restartNumberingAfterBreak="0">
    <w:nsid w:val="30666C14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65" w15:restartNumberingAfterBreak="0">
    <w:nsid w:val="32D005B5"/>
    <w:multiLevelType w:val="hybridMultilevel"/>
    <w:tmpl w:val="49AE1D44"/>
    <w:name w:val="WW8Num57333222232"/>
    <w:lvl w:ilvl="0" w:tplc="79E82290">
      <w:start w:val="1"/>
      <w:numFmt w:val="upperRoman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 w:val="0"/>
        <w:i w:val="0"/>
      </w:rPr>
    </w:lvl>
    <w:lvl w:ilvl="1" w:tplc="24BA676C">
      <w:start w:val="1"/>
      <w:numFmt w:val="lowerLetter"/>
      <w:lvlText w:val="%2)"/>
      <w:lvlJc w:val="left"/>
      <w:pPr>
        <w:tabs>
          <w:tab w:val="num" w:pos="-3240"/>
        </w:tabs>
        <w:ind w:left="-32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-2520"/>
        </w:tabs>
        <w:ind w:left="-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-1800"/>
        </w:tabs>
        <w:ind w:left="-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-1080"/>
        </w:tabs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360"/>
        </w:tabs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800"/>
        </w:tabs>
        <w:ind w:left="1800" w:hanging="180"/>
      </w:pPr>
    </w:lvl>
  </w:abstractNum>
  <w:abstractNum w:abstractNumId="66" w15:restartNumberingAfterBreak="0">
    <w:nsid w:val="33120711"/>
    <w:multiLevelType w:val="singleLevel"/>
    <w:tmpl w:val="2ED63BF0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</w:abstractNum>
  <w:abstractNum w:abstractNumId="67" w15:restartNumberingAfterBreak="0">
    <w:nsid w:val="37976997"/>
    <w:multiLevelType w:val="hybridMultilevel"/>
    <w:tmpl w:val="F2368226"/>
    <w:lvl w:ilvl="0" w:tplc="850CB924">
      <w:start w:val="1"/>
      <w:numFmt w:val="decimal"/>
      <w:lvlText w:val="%1."/>
      <w:lvlJc w:val="left"/>
      <w:pPr>
        <w:ind w:left="11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8" w15:restartNumberingAfterBreak="0">
    <w:nsid w:val="3804823E"/>
    <w:multiLevelType w:val="hybridMultilevel"/>
    <w:tmpl w:val="8CB2F354"/>
    <w:lvl w:ilvl="0" w:tplc="7B6A3380">
      <w:start w:val="1"/>
      <w:numFmt w:val="bullet"/>
      <w:lvlText w:val="-"/>
      <w:lvlJc w:val="left"/>
    </w:lvl>
    <w:lvl w:ilvl="1" w:tplc="07661CBC">
      <w:numFmt w:val="decimal"/>
      <w:lvlText w:val=""/>
      <w:lvlJc w:val="left"/>
    </w:lvl>
    <w:lvl w:ilvl="2" w:tplc="D9762D9C">
      <w:numFmt w:val="decimal"/>
      <w:lvlText w:val=""/>
      <w:lvlJc w:val="left"/>
    </w:lvl>
    <w:lvl w:ilvl="3" w:tplc="04C0A634">
      <w:numFmt w:val="decimal"/>
      <w:lvlText w:val=""/>
      <w:lvlJc w:val="left"/>
    </w:lvl>
    <w:lvl w:ilvl="4" w:tplc="B5FE746A">
      <w:numFmt w:val="decimal"/>
      <w:lvlText w:val=""/>
      <w:lvlJc w:val="left"/>
    </w:lvl>
    <w:lvl w:ilvl="5" w:tplc="746CCDA8">
      <w:numFmt w:val="decimal"/>
      <w:lvlText w:val=""/>
      <w:lvlJc w:val="left"/>
    </w:lvl>
    <w:lvl w:ilvl="6" w:tplc="4AA275D0">
      <w:numFmt w:val="decimal"/>
      <w:lvlText w:val=""/>
      <w:lvlJc w:val="left"/>
    </w:lvl>
    <w:lvl w:ilvl="7" w:tplc="423C76D2">
      <w:numFmt w:val="decimal"/>
      <w:lvlText w:val=""/>
      <w:lvlJc w:val="left"/>
    </w:lvl>
    <w:lvl w:ilvl="8" w:tplc="EC064CFA">
      <w:numFmt w:val="decimal"/>
      <w:lvlText w:val=""/>
      <w:lvlJc w:val="left"/>
    </w:lvl>
  </w:abstractNum>
  <w:abstractNum w:abstractNumId="69" w15:restartNumberingAfterBreak="0">
    <w:nsid w:val="39D73BA1"/>
    <w:multiLevelType w:val="hybridMultilevel"/>
    <w:tmpl w:val="1904058C"/>
    <w:name w:val="WW8Num57333222232224"/>
    <w:lvl w:ilvl="0" w:tplc="9A567C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AB26A5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2" w:tplc="8A880A58">
      <w:start w:val="1"/>
      <w:numFmt w:val="bullet"/>
      <w:lvlText w:val=""/>
      <w:lvlJc w:val="left"/>
      <w:pPr>
        <w:tabs>
          <w:tab w:val="num" w:pos="143"/>
        </w:tabs>
        <w:ind w:left="256" w:firstLine="17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C4E4524"/>
    <w:multiLevelType w:val="hybridMultilevel"/>
    <w:tmpl w:val="7728B25C"/>
    <w:name w:val="WW8Num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D1A428B"/>
    <w:multiLevelType w:val="hybridMultilevel"/>
    <w:tmpl w:val="478E84FC"/>
    <w:name w:val="WW8Num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DC7478A"/>
    <w:multiLevelType w:val="singleLevel"/>
    <w:tmpl w:val="198A4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3" w15:restartNumberingAfterBreak="0">
    <w:nsid w:val="401767FF"/>
    <w:multiLevelType w:val="multilevel"/>
    <w:tmpl w:val="7C4CFD10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4" w15:restartNumberingAfterBreak="0">
    <w:nsid w:val="42B72B0E"/>
    <w:multiLevelType w:val="hybridMultilevel"/>
    <w:tmpl w:val="C92AC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34F7C93"/>
    <w:multiLevelType w:val="singleLevel"/>
    <w:tmpl w:val="33D2650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sz w:val="24"/>
        <w:szCs w:val="24"/>
      </w:rPr>
    </w:lvl>
  </w:abstractNum>
  <w:abstractNum w:abstractNumId="76" w15:restartNumberingAfterBreak="0">
    <w:nsid w:val="4353D0CD"/>
    <w:multiLevelType w:val="hybridMultilevel"/>
    <w:tmpl w:val="BA8E8FEA"/>
    <w:lvl w:ilvl="0" w:tplc="85126318">
      <w:start w:val="1"/>
      <w:numFmt w:val="bullet"/>
      <w:lvlText w:val="-"/>
      <w:lvlJc w:val="left"/>
    </w:lvl>
    <w:lvl w:ilvl="1" w:tplc="261EA4C8">
      <w:numFmt w:val="decimal"/>
      <w:lvlText w:val=""/>
      <w:lvlJc w:val="left"/>
    </w:lvl>
    <w:lvl w:ilvl="2" w:tplc="34A631CC">
      <w:numFmt w:val="decimal"/>
      <w:lvlText w:val=""/>
      <w:lvlJc w:val="left"/>
    </w:lvl>
    <w:lvl w:ilvl="3" w:tplc="D31ED204">
      <w:numFmt w:val="decimal"/>
      <w:lvlText w:val=""/>
      <w:lvlJc w:val="left"/>
    </w:lvl>
    <w:lvl w:ilvl="4" w:tplc="6038A1CA">
      <w:numFmt w:val="decimal"/>
      <w:lvlText w:val=""/>
      <w:lvlJc w:val="left"/>
    </w:lvl>
    <w:lvl w:ilvl="5" w:tplc="733C3D30">
      <w:numFmt w:val="decimal"/>
      <w:lvlText w:val=""/>
      <w:lvlJc w:val="left"/>
    </w:lvl>
    <w:lvl w:ilvl="6" w:tplc="B970A6AA">
      <w:numFmt w:val="decimal"/>
      <w:lvlText w:val=""/>
      <w:lvlJc w:val="left"/>
    </w:lvl>
    <w:lvl w:ilvl="7" w:tplc="6C9289C6">
      <w:numFmt w:val="decimal"/>
      <w:lvlText w:val=""/>
      <w:lvlJc w:val="left"/>
    </w:lvl>
    <w:lvl w:ilvl="8" w:tplc="F7E6CB1C">
      <w:numFmt w:val="decimal"/>
      <w:lvlText w:val=""/>
      <w:lvlJc w:val="left"/>
    </w:lvl>
  </w:abstractNum>
  <w:abstractNum w:abstractNumId="77" w15:restartNumberingAfterBreak="0">
    <w:nsid w:val="4664310B"/>
    <w:multiLevelType w:val="multilevel"/>
    <w:tmpl w:val="27A42C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78" w15:restartNumberingAfterBreak="0">
    <w:nsid w:val="468C3AE3"/>
    <w:multiLevelType w:val="hybridMultilevel"/>
    <w:tmpl w:val="01322E2C"/>
    <w:name w:val="WW8Num57333222232225"/>
    <w:lvl w:ilvl="0" w:tplc="C5864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010997"/>
    <w:multiLevelType w:val="hybridMultilevel"/>
    <w:tmpl w:val="0E4E1E4E"/>
    <w:lvl w:ilvl="0" w:tplc="00000001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488C7688"/>
    <w:multiLevelType w:val="hybridMultilevel"/>
    <w:tmpl w:val="5AD4D034"/>
    <w:name w:val="WW8Num573332222322244"/>
    <w:lvl w:ilvl="0" w:tplc="1876B962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B7340FA"/>
    <w:multiLevelType w:val="hybridMultilevel"/>
    <w:tmpl w:val="F4CE3162"/>
    <w:name w:val="WW8Num57333222232222"/>
    <w:lvl w:ilvl="0" w:tplc="FF0C0BD8">
      <w:start w:val="1"/>
      <w:numFmt w:val="upperRoman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C657B5D"/>
    <w:multiLevelType w:val="hybridMultilevel"/>
    <w:tmpl w:val="FF10A55C"/>
    <w:name w:val="WW8Num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D3951E9"/>
    <w:multiLevelType w:val="hybridMultilevel"/>
    <w:tmpl w:val="010ECF86"/>
    <w:name w:val="WW8Num14243"/>
    <w:lvl w:ilvl="0" w:tplc="395CDDD4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328B38">
      <w:start w:val="1"/>
      <w:numFmt w:val="lowerLetter"/>
      <w:lvlText w:val="%2)"/>
      <w:lvlJc w:val="left"/>
      <w:pPr>
        <w:tabs>
          <w:tab w:val="num" w:pos="964"/>
        </w:tabs>
        <w:ind w:left="964" w:hanging="340"/>
      </w:pPr>
      <w:rPr>
        <w:rFonts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801E7E">
      <w:numFmt w:val="bullet"/>
      <w:lvlText w:val=""/>
      <w:lvlJc w:val="left"/>
      <w:pPr>
        <w:tabs>
          <w:tab w:val="num" w:pos="2415"/>
        </w:tabs>
        <w:ind w:left="2415" w:hanging="435"/>
      </w:pPr>
      <w:rPr>
        <w:rFonts w:ascii="Symbol" w:eastAsia="Times New Roman" w:hAnsi="Symbol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D5C7A1D"/>
    <w:multiLevelType w:val="hybridMultilevel"/>
    <w:tmpl w:val="20D26B10"/>
    <w:name w:val="WW8Num72"/>
    <w:lvl w:ilvl="0" w:tplc="A1F6EE5C">
      <w:numFmt w:val="bullet"/>
      <w:lvlText w:val="-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85" w15:restartNumberingAfterBreak="0">
    <w:nsid w:val="4E7B0543"/>
    <w:multiLevelType w:val="hybridMultilevel"/>
    <w:tmpl w:val="C4E2C78A"/>
    <w:lvl w:ilvl="0" w:tplc="7FE287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762EC1"/>
    <w:multiLevelType w:val="singleLevel"/>
    <w:tmpl w:val="AFCC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7" w15:restartNumberingAfterBreak="0">
    <w:nsid w:val="4FF07DC1"/>
    <w:multiLevelType w:val="hybridMultilevel"/>
    <w:tmpl w:val="72FC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07A0F7C"/>
    <w:multiLevelType w:val="hybridMultilevel"/>
    <w:tmpl w:val="615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1B72A49"/>
    <w:multiLevelType w:val="hybridMultilevel"/>
    <w:tmpl w:val="A87E9BC6"/>
    <w:lvl w:ilvl="0" w:tplc="A7341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2177945"/>
    <w:multiLevelType w:val="hybridMultilevel"/>
    <w:tmpl w:val="1C881758"/>
    <w:lvl w:ilvl="0" w:tplc="06EAA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6408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2EF5FF9"/>
    <w:multiLevelType w:val="singleLevel"/>
    <w:tmpl w:val="90D8104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2" w15:restartNumberingAfterBreak="0">
    <w:nsid w:val="552B18BC"/>
    <w:multiLevelType w:val="hybridMultilevel"/>
    <w:tmpl w:val="4A949EBC"/>
    <w:name w:val="WW8Num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75A7127"/>
    <w:multiLevelType w:val="hybridMultilevel"/>
    <w:tmpl w:val="835266DA"/>
    <w:name w:val="WW8Num69222"/>
    <w:lvl w:ilvl="0" w:tplc="FFFFFFF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8A44FB2"/>
    <w:multiLevelType w:val="hybridMultilevel"/>
    <w:tmpl w:val="6ECE6A58"/>
    <w:name w:val="WW8Num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9F67D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 w15:restartNumberingAfterBreak="0">
    <w:nsid w:val="5A523757"/>
    <w:multiLevelType w:val="hybridMultilevel"/>
    <w:tmpl w:val="93BC374E"/>
    <w:name w:val="WW8Num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B0A45B6"/>
    <w:multiLevelType w:val="hybridMultilevel"/>
    <w:tmpl w:val="482E6748"/>
    <w:name w:val="WW8Num222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5E541863"/>
    <w:multiLevelType w:val="singleLevel"/>
    <w:tmpl w:val="7A208F86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9" w15:restartNumberingAfterBreak="0">
    <w:nsid w:val="5EC32FBC"/>
    <w:multiLevelType w:val="hybridMultilevel"/>
    <w:tmpl w:val="D304C1D0"/>
    <w:name w:val="WW8Num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5EFC3D63"/>
    <w:multiLevelType w:val="hybridMultilevel"/>
    <w:tmpl w:val="9656E48E"/>
    <w:name w:val="WW8Num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5F336F15"/>
    <w:multiLevelType w:val="hybridMultilevel"/>
    <w:tmpl w:val="274AAA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64DD4D62"/>
    <w:multiLevelType w:val="hybridMultilevel"/>
    <w:tmpl w:val="F10274C4"/>
    <w:name w:val="WW8Num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66577BC"/>
    <w:multiLevelType w:val="hybridMultilevel"/>
    <w:tmpl w:val="20827F92"/>
    <w:lvl w:ilvl="0" w:tplc="EA0ED06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4" w15:restartNumberingAfterBreak="0">
    <w:nsid w:val="66BB5FF4"/>
    <w:multiLevelType w:val="hybridMultilevel"/>
    <w:tmpl w:val="C2E084C8"/>
    <w:name w:val="WW8Num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7393FE5"/>
    <w:multiLevelType w:val="hybridMultilevel"/>
    <w:tmpl w:val="65A253E2"/>
    <w:name w:val="WW8Num57333222232221022"/>
    <w:lvl w:ilvl="0" w:tplc="2F346464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06" w15:restartNumberingAfterBreak="0">
    <w:nsid w:val="6C181DEB"/>
    <w:multiLevelType w:val="hybridMultilevel"/>
    <w:tmpl w:val="D27C5E98"/>
    <w:name w:val="WW8Num222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C2642BC"/>
    <w:multiLevelType w:val="hybridMultilevel"/>
    <w:tmpl w:val="CDEC7DE0"/>
    <w:name w:val="WW8Num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C45699E"/>
    <w:multiLevelType w:val="hybridMultilevel"/>
    <w:tmpl w:val="858E4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BB2873"/>
    <w:multiLevelType w:val="hybridMultilevel"/>
    <w:tmpl w:val="051EC26E"/>
    <w:name w:val="WW8Num4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51036BE"/>
    <w:multiLevelType w:val="hybridMultilevel"/>
    <w:tmpl w:val="938AB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5EF18F2"/>
    <w:multiLevelType w:val="hybridMultilevel"/>
    <w:tmpl w:val="3E48E510"/>
    <w:name w:val="WW8Num2222222222222222222222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67775A7"/>
    <w:multiLevelType w:val="hybridMultilevel"/>
    <w:tmpl w:val="79F07960"/>
    <w:lvl w:ilvl="0" w:tplc="2C869B96">
      <w:start w:val="1"/>
      <w:numFmt w:val="decimal"/>
      <w:lvlText w:val="2.%1"/>
      <w:lvlJc w:val="left"/>
      <w:pPr>
        <w:tabs>
          <w:tab w:val="num" w:pos="1146"/>
        </w:tabs>
        <w:ind w:left="1146" w:hanging="360"/>
      </w:pPr>
      <w:rPr>
        <w:rFonts w:hint="default"/>
        <w:sz w:val="24"/>
        <w:szCs w:val="24"/>
      </w:rPr>
    </w:lvl>
    <w:lvl w:ilvl="1" w:tplc="E3224DCE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3" w15:restartNumberingAfterBreak="0">
    <w:nsid w:val="77456529"/>
    <w:multiLevelType w:val="singleLevel"/>
    <w:tmpl w:val="94F0573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114" w15:restartNumberingAfterBreak="0">
    <w:nsid w:val="7A642A99"/>
    <w:multiLevelType w:val="hybridMultilevel"/>
    <w:tmpl w:val="3A2E5C0C"/>
    <w:name w:val="WW8Num573332222322242"/>
    <w:lvl w:ilvl="0" w:tplc="C9F686B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B693D5F"/>
    <w:multiLevelType w:val="hybridMultilevel"/>
    <w:tmpl w:val="5890EF7C"/>
    <w:name w:val="WW8Num3232"/>
    <w:lvl w:ilvl="0" w:tplc="00000001">
      <w:start w:val="1"/>
      <w:numFmt w:val="decimal"/>
      <w:lvlText w:val="%1."/>
      <w:lvlJc w:val="left"/>
      <w:pPr>
        <w:tabs>
          <w:tab w:val="num" w:pos="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D49359D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E903431"/>
    <w:multiLevelType w:val="singleLevel"/>
    <w:tmpl w:val="04150013"/>
    <w:name w:val="WW8Num2222222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8" w15:restartNumberingAfterBreak="0">
    <w:nsid w:val="7EEB4337"/>
    <w:multiLevelType w:val="multilevel"/>
    <w:tmpl w:val="028ADF1C"/>
    <w:name w:val="WW8Num22222222222222222222"/>
    <w:lvl w:ilvl="0">
      <w:start w:val="1"/>
      <w:numFmt w:val="lowerLetter"/>
      <w:lvlText w:val="%1)"/>
      <w:lvlJc w:val="left"/>
      <w:pPr>
        <w:tabs>
          <w:tab w:val="num" w:pos="586"/>
        </w:tabs>
        <w:ind w:left="586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FC21715"/>
    <w:multiLevelType w:val="multilevel"/>
    <w:tmpl w:val="E3A02E40"/>
    <w:name w:val="WW8Num2222222222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751399">
    <w:abstractNumId w:val="1"/>
  </w:num>
  <w:num w:numId="2" w16cid:durableId="864901811">
    <w:abstractNumId w:val="50"/>
  </w:num>
  <w:num w:numId="3" w16cid:durableId="1297950363">
    <w:abstractNumId w:val="58"/>
  </w:num>
  <w:num w:numId="4" w16cid:durableId="1130438713">
    <w:abstractNumId w:val="79"/>
  </w:num>
  <w:num w:numId="5" w16cid:durableId="1792938725">
    <w:abstractNumId w:val="54"/>
  </w:num>
  <w:num w:numId="6" w16cid:durableId="2108575635">
    <w:abstractNumId w:val="86"/>
  </w:num>
  <w:num w:numId="7" w16cid:durableId="112600365">
    <w:abstractNumId w:val="72"/>
  </w:num>
  <w:num w:numId="8" w16cid:durableId="1776946428">
    <w:abstractNumId w:val="91"/>
  </w:num>
  <w:num w:numId="9" w16cid:durableId="1199660527">
    <w:abstractNumId w:val="43"/>
  </w:num>
  <w:num w:numId="10" w16cid:durableId="1433277396">
    <w:abstractNumId w:val="66"/>
  </w:num>
  <w:num w:numId="11" w16cid:durableId="1299340981">
    <w:abstractNumId w:val="1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2"/>
          <w:szCs w:val="22"/>
        </w:rPr>
      </w:lvl>
    </w:lvlOverride>
  </w:num>
  <w:num w:numId="12" w16cid:durableId="549388932">
    <w:abstractNumId w:val="62"/>
  </w:num>
  <w:num w:numId="13" w16cid:durableId="964312712">
    <w:abstractNumId w:val="95"/>
  </w:num>
  <w:num w:numId="14" w16cid:durableId="437719861">
    <w:abstractNumId w:val="77"/>
  </w:num>
  <w:num w:numId="15" w16cid:durableId="2143771735">
    <w:abstractNumId w:val="90"/>
  </w:num>
  <w:num w:numId="16" w16cid:durableId="1383481485">
    <w:abstractNumId w:val="89"/>
  </w:num>
  <w:num w:numId="17" w16cid:durableId="412169163">
    <w:abstractNumId w:val="40"/>
  </w:num>
  <w:num w:numId="18" w16cid:durableId="563639122">
    <w:abstractNumId w:val="63"/>
  </w:num>
  <w:num w:numId="19" w16cid:durableId="1453942535">
    <w:abstractNumId w:val="112"/>
  </w:num>
  <w:num w:numId="20" w16cid:durableId="1030644692">
    <w:abstractNumId w:val="108"/>
  </w:num>
  <w:num w:numId="21" w16cid:durableId="189608421">
    <w:abstractNumId w:val="59"/>
  </w:num>
  <w:num w:numId="22" w16cid:durableId="1831872830">
    <w:abstractNumId w:val="87"/>
  </w:num>
  <w:num w:numId="23" w16cid:durableId="1511018671">
    <w:abstractNumId w:val="110"/>
  </w:num>
  <w:num w:numId="24" w16cid:durableId="473714166">
    <w:abstractNumId w:val="85"/>
  </w:num>
  <w:num w:numId="25" w16cid:durableId="677848652">
    <w:abstractNumId w:val="56"/>
  </w:num>
  <w:num w:numId="26" w16cid:durableId="1839930151">
    <w:abstractNumId w:val="74"/>
  </w:num>
  <w:num w:numId="27" w16cid:durableId="1599362522">
    <w:abstractNumId w:val="103"/>
  </w:num>
  <w:num w:numId="28" w16cid:durableId="1622566263">
    <w:abstractNumId w:val="76"/>
  </w:num>
  <w:num w:numId="29" w16cid:durableId="1274433322">
    <w:abstractNumId w:val="44"/>
  </w:num>
  <w:num w:numId="30" w16cid:durableId="1273853568">
    <w:abstractNumId w:val="67"/>
  </w:num>
  <w:num w:numId="31" w16cid:durableId="1834712364">
    <w:abstractNumId w:val="51"/>
  </w:num>
  <w:num w:numId="32" w16cid:durableId="1670060113">
    <w:abstractNumId w:val="38"/>
  </w:num>
  <w:num w:numId="33" w16cid:durableId="357464228">
    <w:abstractNumId w:val="47"/>
  </w:num>
  <w:num w:numId="34" w16cid:durableId="1913075336">
    <w:abstractNumId w:val="68"/>
  </w:num>
  <w:num w:numId="35" w16cid:durableId="777219973">
    <w:abstractNumId w:val="116"/>
  </w:num>
  <w:num w:numId="36" w16cid:durableId="120921692">
    <w:abstractNumId w:val="2"/>
  </w:num>
  <w:num w:numId="37" w16cid:durableId="1928348906">
    <w:abstractNumId w:val="98"/>
  </w:num>
  <w:num w:numId="38" w16cid:durableId="2018652601">
    <w:abstractNumId w:val="101"/>
  </w:num>
  <w:num w:numId="39" w16cid:durableId="929048492">
    <w:abstractNumId w:val="5"/>
  </w:num>
  <w:num w:numId="40" w16cid:durableId="805046988">
    <w:abstractNumId w:val="3"/>
  </w:num>
  <w:num w:numId="41" w16cid:durableId="1856767124">
    <w:abstractNumId w:val="4"/>
  </w:num>
  <w:num w:numId="42" w16cid:durableId="1330525742">
    <w:abstractNumId w:val="88"/>
  </w:num>
  <w:num w:numId="43" w16cid:durableId="1121460408">
    <w:abstractNumId w:val="57"/>
  </w:num>
  <w:num w:numId="44" w16cid:durableId="1600068644">
    <w:abstractNumId w:val="60"/>
  </w:num>
  <w:num w:numId="45" w16cid:durableId="1422097004">
    <w:abstractNumId w:val="75"/>
  </w:num>
  <w:num w:numId="46" w16cid:durableId="1443647292">
    <w:abstractNumId w:val="6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9B"/>
    <w:rsid w:val="000006E4"/>
    <w:rsid w:val="00000C60"/>
    <w:rsid w:val="00002F05"/>
    <w:rsid w:val="000037ED"/>
    <w:rsid w:val="00003C50"/>
    <w:rsid w:val="00004482"/>
    <w:rsid w:val="00004B6F"/>
    <w:rsid w:val="00004BDF"/>
    <w:rsid w:val="000057DA"/>
    <w:rsid w:val="000066E6"/>
    <w:rsid w:val="00006CE9"/>
    <w:rsid w:val="000074B1"/>
    <w:rsid w:val="00010970"/>
    <w:rsid w:val="00011272"/>
    <w:rsid w:val="00012387"/>
    <w:rsid w:val="0001295C"/>
    <w:rsid w:val="00012D10"/>
    <w:rsid w:val="00013F3D"/>
    <w:rsid w:val="000144A1"/>
    <w:rsid w:val="00014966"/>
    <w:rsid w:val="00016F17"/>
    <w:rsid w:val="00017610"/>
    <w:rsid w:val="00017A0E"/>
    <w:rsid w:val="000212CD"/>
    <w:rsid w:val="00022366"/>
    <w:rsid w:val="00022E8C"/>
    <w:rsid w:val="0002394E"/>
    <w:rsid w:val="00023D84"/>
    <w:rsid w:val="00024A9B"/>
    <w:rsid w:val="0002524B"/>
    <w:rsid w:val="00025B82"/>
    <w:rsid w:val="00026948"/>
    <w:rsid w:val="00030603"/>
    <w:rsid w:val="00030B9D"/>
    <w:rsid w:val="0003130C"/>
    <w:rsid w:val="00031A2C"/>
    <w:rsid w:val="0003528C"/>
    <w:rsid w:val="00035718"/>
    <w:rsid w:val="00035F82"/>
    <w:rsid w:val="000369D3"/>
    <w:rsid w:val="00040BA9"/>
    <w:rsid w:val="00040ED6"/>
    <w:rsid w:val="000415B5"/>
    <w:rsid w:val="000430B7"/>
    <w:rsid w:val="00043927"/>
    <w:rsid w:val="0004532F"/>
    <w:rsid w:val="00045770"/>
    <w:rsid w:val="00045A78"/>
    <w:rsid w:val="00045FA6"/>
    <w:rsid w:val="00047B2F"/>
    <w:rsid w:val="0005035F"/>
    <w:rsid w:val="00051CCA"/>
    <w:rsid w:val="00051DD7"/>
    <w:rsid w:val="00052EE1"/>
    <w:rsid w:val="00053342"/>
    <w:rsid w:val="0005387D"/>
    <w:rsid w:val="00054BC4"/>
    <w:rsid w:val="0005657C"/>
    <w:rsid w:val="000567E4"/>
    <w:rsid w:val="00056B49"/>
    <w:rsid w:val="00056BFB"/>
    <w:rsid w:val="000603C8"/>
    <w:rsid w:val="00060A9F"/>
    <w:rsid w:val="000624FC"/>
    <w:rsid w:val="00062821"/>
    <w:rsid w:val="00062A76"/>
    <w:rsid w:val="00062C6F"/>
    <w:rsid w:val="000630EC"/>
    <w:rsid w:val="00064361"/>
    <w:rsid w:val="000658A3"/>
    <w:rsid w:val="00066030"/>
    <w:rsid w:val="00066332"/>
    <w:rsid w:val="0006690B"/>
    <w:rsid w:val="00066D2C"/>
    <w:rsid w:val="00066EDD"/>
    <w:rsid w:val="000674BF"/>
    <w:rsid w:val="00067E7F"/>
    <w:rsid w:val="000706AD"/>
    <w:rsid w:val="000721A6"/>
    <w:rsid w:val="00073827"/>
    <w:rsid w:val="000738C6"/>
    <w:rsid w:val="000745B2"/>
    <w:rsid w:val="000746D9"/>
    <w:rsid w:val="00074FB8"/>
    <w:rsid w:val="00075E40"/>
    <w:rsid w:val="00076EED"/>
    <w:rsid w:val="00077088"/>
    <w:rsid w:val="00077349"/>
    <w:rsid w:val="00081C09"/>
    <w:rsid w:val="00081CA0"/>
    <w:rsid w:val="00082513"/>
    <w:rsid w:val="00082B45"/>
    <w:rsid w:val="00082CF4"/>
    <w:rsid w:val="00084DDB"/>
    <w:rsid w:val="00085CC9"/>
    <w:rsid w:val="00087186"/>
    <w:rsid w:val="00092B5B"/>
    <w:rsid w:val="00093B58"/>
    <w:rsid w:val="000947DC"/>
    <w:rsid w:val="00094BC2"/>
    <w:rsid w:val="00094F27"/>
    <w:rsid w:val="000969E4"/>
    <w:rsid w:val="00097F31"/>
    <w:rsid w:val="000A1A90"/>
    <w:rsid w:val="000A1FEB"/>
    <w:rsid w:val="000A2434"/>
    <w:rsid w:val="000A312C"/>
    <w:rsid w:val="000A3669"/>
    <w:rsid w:val="000A4E05"/>
    <w:rsid w:val="000A5150"/>
    <w:rsid w:val="000A53EA"/>
    <w:rsid w:val="000A5F3A"/>
    <w:rsid w:val="000A6329"/>
    <w:rsid w:val="000A64A0"/>
    <w:rsid w:val="000A7831"/>
    <w:rsid w:val="000B07D5"/>
    <w:rsid w:val="000B0B33"/>
    <w:rsid w:val="000B12CA"/>
    <w:rsid w:val="000B1414"/>
    <w:rsid w:val="000B16D5"/>
    <w:rsid w:val="000B3298"/>
    <w:rsid w:val="000B6073"/>
    <w:rsid w:val="000B690E"/>
    <w:rsid w:val="000B71D0"/>
    <w:rsid w:val="000C2D08"/>
    <w:rsid w:val="000C302E"/>
    <w:rsid w:val="000C3B16"/>
    <w:rsid w:val="000C3D00"/>
    <w:rsid w:val="000C4FEB"/>
    <w:rsid w:val="000C57D9"/>
    <w:rsid w:val="000C7096"/>
    <w:rsid w:val="000C712C"/>
    <w:rsid w:val="000D028F"/>
    <w:rsid w:val="000D0A5E"/>
    <w:rsid w:val="000D1054"/>
    <w:rsid w:val="000D1E4B"/>
    <w:rsid w:val="000D2399"/>
    <w:rsid w:val="000D35D4"/>
    <w:rsid w:val="000D3666"/>
    <w:rsid w:val="000D423F"/>
    <w:rsid w:val="000D44D8"/>
    <w:rsid w:val="000D6B92"/>
    <w:rsid w:val="000D6E2D"/>
    <w:rsid w:val="000E2292"/>
    <w:rsid w:val="000E42D1"/>
    <w:rsid w:val="000E45E9"/>
    <w:rsid w:val="000E4937"/>
    <w:rsid w:val="000E4B77"/>
    <w:rsid w:val="000E5856"/>
    <w:rsid w:val="000E605C"/>
    <w:rsid w:val="000E6306"/>
    <w:rsid w:val="000E6CBC"/>
    <w:rsid w:val="000F02EF"/>
    <w:rsid w:val="000F0886"/>
    <w:rsid w:val="000F100D"/>
    <w:rsid w:val="000F1486"/>
    <w:rsid w:val="000F33BE"/>
    <w:rsid w:val="000F3BEE"/>
    <w:rsid w:val="000F4D52"/>
    <w:rsid w:val="000F53DE"/>
    <w:rsid w:val="000F56AA"/>
    <w:rsid w:val="000F5F0C"/>
    <w:rsid w:val="000F66E6"/>
    <w:rsid w:val="00100CDE"/>
    <w:rsid w:val="00101612"/>
    <w:rsid w:val="00102640"/>
    <w:rsid w:val="00102731"/>
    <w:rsid w:val="00104359"/>
    <w:rsid w:val="00104368"/>
    <w:rsid w:val="00105512"/>
    <w:rsid w:val="0010719C"/>
    <w:rsid w:val="00111D24"/>
    <w:rsid w:val="00112D18"/>
    <w:rsid w:val="00113731"/>
    <w:rsid w:val="00113A1E"/>
    <w:rsid w:val="001144B7"/>
    <w:rsid w:val="00114585"/>
    <w:rsid w:val="001146CF"/>
    <w:rsid w:val="00115842"/>
    <w:rsid w:val="00115E43"/>
    <w:rsid w:val="0011627F"/>
    <w:rsid w:val="0011634F"/>
    <w:rsid w:val="00116C09"/>
    <w:rsid w:val="001173C9"/>
    <w:rsid w:val="00117792"/>
    <w:rsid w:val="00121560"/>
    <w:rsid w:val="00123495"/>
    <w:rsid w:val="00123CE8"/>
    <w:rsid w:val="00124CCF"/>
    <w:rsid w:val="00127657"/>
    <w:rsid w:val="001279CB"/>
    <w:rsid w:val="00130316"/>
    <w:rsid w:val="00130DF3"/>
    <w:rsid w:val="0013281D"/>
    <w:rsid w:val="00133126"/>
    <w:rsid w:val="001332E4"/>
    <w:rsid w:val="00136818"/>
    <w:rsid w:val="00137809"/>
    <w:rsid w:val="00143869"/>
    <w:rsid w:val="00144EAF"/>
    <w:rsid w:val="001456F5"/>
    <w:rsid w:val="001464E0"/>
    <w:rsid w:val="001475CB"/>
    <w:rsid w:val="001505B1"/>
    <w:rsid w:val="0015107E"/>
    <w:rsid w:val="001519FD"/>
    <w:rsid w:val="00151A19"/>
    <w:rsid w:val="001527E1"/>
    <w:rsid w:val="001530D2"/>
    <w:rsid w:val="001537E7"/>
    <w:rsid w:val="00153CDF"/>
    <w:rsid w:val="00153D01"/>
    <w:rsid w:val="00155713"/>
    <w:rsid w:val="00157262"/>
    <w:rsid w:val="00160C75"/>
    <w:rsid w:val="00161241"/>
    <w:rsid w:val="001624E0"/>
    <w:rsid w:val="00162638"/>
    <w:rsid w:val="00162AF9"/>
    <w:rsid w:val="00162FAA"/>
    <w:rsid w:val="00162FF7"/>
    <w:rsid w:val="001641AA"/>
    <w:rsid w:val="001641ED"/>
    <w:rsid w:val="00164B0A"/>
    <w:rsid w:val="0016594F"/>
    <w:rsid w:val="00165961"/>
    <w:rsid w:val="00165D7B"/>
    <w:rsid w:val="00165E55"/>
    <w:rsid w:val="00167701"/>
    <w:rsid w:val="00171EC8"/>
    <w:rsid w:val="00172575"/>
    <w:rsid w:val="00172CE2"/>
    <w:rsid w:val="001742C4"/>
    <w:rsid w:val="00175AB5"/>
    <w:rsid w:val="0017672A"/>
    <w:rsid w:val="001814FA"/>
    <w:rsid w:val="00181B6F"/>
    <w:rsid w:val="001827B3"/>
    <w:rsid w:val="00183815"/>
    <w:rsid w:val="00183ABB"/>
    <w:rsid w:val="00184C57"/>
    <w:rsid w:val="00187B44"/>
    <w:rsid w:val="00187C14"/>
    <w:rsid w:val="00187D70"/>
    <w:rsid w:val="00196354"/>
    <w:rsid w:val="00196FE7"/>
    <w:rsid w:val="001A0B35"/>
    <w:rsid w:val="001A0E1A"/>
    <w:rsid w:val="001A23C5"/>
    <w:rsid w:val="001A5B8F"/>
    <w:rsid w:val="001A657F"/>
    <w:rsid w:val="001A6FA9"/>
    <w:rsid w:val="001A7755"/>
    <w:rsid w:val="001B0AB8"/>
    <w:rsid w:val="001B5398"/>
    <w:rsid w:val="001B5582"/>
    <w:rsid w:val="001B7D82"/>
    <w:rsid w:val="001C1E31"/>
    <w:rsid w:val="001C255B"/>
    <w:rsid w:val="001C6115"/>
    <w:rsid w:val="001C7FA8"/>
    <w:rsid w:val="001D1039"/>
    <w:rsid w:val="001D1759"/>
    <w:rsid w:val="001D17F4"/>
    <w:rsid w:val="001D1D10"/>
    <w:rsid w:val="001D23B9"/>
    <w:rsid w:val="001D3807"/>
    <w:rsid w:val="001D4B0B"/>
    <w:rsid w:val="001D4F6C"/>
    <w:rsid w:val="001D6090"/>
    <w:rsid w:val="001D655E"/>
    <w:rsid w:val="001D78C3"/>
    <w:rsid w:val="001D79B3"/>
    <w:rsid w:val="001D7D3A"/>
    <w:rsid w:val="001E02AE"/>
    <w:rsid w:val="001E0B61"/>
    <w:rsid w:val="001E2F9D"/>
    <w:rsid w:val="001E3D9D"/>
    <w:rsid w:val="001E5721"/>
    <w:rsid w:val="001E712B"/>
    <w:rsid w:val="001E724E"/>
    <w:rsid w:val="001F0BB7"/>
    <w:rsid w:val="001F0FE7"/>
    <w:rsid w:val="001F17B6"/>
    <w:rsid w:val="001F2DAD"/>
    <w:rsid w:val="001F2DE8"/>
    <w:rsid w:val="001F4212"/>
    <w:rsid w:val="001F4E56"/>
    <w:rsid w:val="001F51E4"/>
    <w:rsid w:val="001F686D"/>
    <w:rsid w:val="001F6D38"/>
    <w:rsid w:val="001F70C5"/>
    <w:rsid w:val="001F7CA5"/>
    <w:rsid w:val="00200872"/>
    <w:rsid w:val="002009DE"/>
    <w:rsid w:val="00203732"/>
    <w:rsid w:val="00203B14"/>
    <w:rsid w:val="002048A2"/>
    <w:rsid w:val="00204AB3"/>
    <w:rsid w:val="0020513C"/>
    <w:rsid w:val="00205663"/>
    <w:rsid w:val="00206DF3"/>
    <w:rsid w:val="002073CE"/>
    <w:rsid w:val="00210486"/>
    <w:rsid w:val="0021114B"/>
    <w:rsid w:val="00211382"/>
    <w:rsid w:val="00211933"/>
    <w:rsid w:val="00211A86"/>
    <w:rsid w:val="00211E45"/>
    <w:rsid w:val="002121CE"/>
    <w:rsid w:val="0021249E"/>
    <w:rsid w:val="0021287B"/>
    <w:rsid w:val="002134A7"/>
    <w:rsid w:val="002141CD"/>
    <w:rsid w:val="00214D3B"/>
    <w:rsid w:val="002165B2"/>
    <w:rsid w:val="002170A4"/>
    <w:rsid w:val="0022095E"/>
    <w:rsid w:val="00220B3B"/>
    <w:rsid w:val="00220D3D"/>
    <w:rsid w:val="00221AFB"/>
    <w:rsid w:val="00222850"/>
    <w:rsid w:val="00222A48"/>
    <w:rsid w:val="00223325"/>
    <w:rsid w:val="00223C39"/>
    <w:rsid w:val="00223E3C"/>
    <w:rsid w:val="00223FD0"/>
    <w:rsid w:val="00224731"/>
    <w:rsid w:val="00225091"/>
    <w:rsid w:val="00225282"/>
    <w:rsid w:val="002263BD"/>
    <w:rsid w:val="0022716B"/>
    <w:rsid w:val="0023001C"/>
    <w:rsid w:val="002301A5"/>
    <w:rsid w:val="00230478"/>
    <w:rsid w:val="00233C5B"/>
    <w:rsid w:val="00236617"/>
    <w:rsid w:val="00236682"/>
    <w:rsid w:val="00240BC3"/>
    <w:rsid w:val="00241271"/>
    <w:rsid w:val="00244473"/>
    <w:rsid w:val="002452A5"/>
    <w:rsid w:val="00246B2E"/>
    <w:rsid w:val="00247271"/>
    <w:rsid w:val="00247FB9"/>
    <w:rsid w:val="00250712"/>
    <w:rsid w:val="002507AC"/>
    <w:rsid w:val="00251026"/>
    <w:rsid w:val="002512DD"/>
    <w:rsid w:val="00253584"/>
    <w:rsid w:val="00253CA1"/>
    <w:rsid w:val="00253F2C"/>
    <w:rsid w:val="002544B1"/>
    <w:rsid w:val="00254926"/>
    <w:rsid w:val="00255692"/>
    <w:rsid w:val="0025664D"/>
    <w:rsid w:val="00256830"/>
    <w:rsid w:val="00257B1E"/>
    <w:rsid w:val="00257C95"/>
    <w:rsid w:val="00257C9F"/>
    <w:rsid w:val="00257D27"/>
    <w:rsid w:val="00260EED"/>
    <w:rsid w:val="00260F16"/>
    <w:rsid w:val="00262202"/>
    <w:rsid w:val="0026281E"/>
    <w:rsid w:val="0026350E"/>
    <w:rsid w:val="00263E48"/>
    <w:rsid w:val="00263F47"/>
    <w:rsid w:val="002643CB"/>
    <w:rsid w:val="00264A68"/>
    <w:rsid w:val="00264ACC"/>
    <w:rsid w:val="002659E0"/>
    <w:rsid w:val="0026634D"/>
    <w:rsid w:val="002665FD"/>
    <w:rsid w:val="00266943"/>
    <w:rsid w:val="00266A23"/>
    <w:rsid w:val="00267314"/>
    <w:rsid w:val="00267A95"/>
    <w:rsid w:val="00267B82"/>
    <w:rsid w:val="002716BE"/>
    <w:rsid w:val="00272A79"/>
    <w:rsid w:val="0027363A"/>
    <w:rsid w:val="00273ED2"/>
    <w:rsid w:val="0027531F"/>
    <w:rsid w:val="00275A28"/>
    <w:rsid w:val="00276DE1"/>
    <w:rsid w:val="002802F1"/>
    <w:rsid w:val="002805C1"/>
    <w:rsid w:val="00280799"/>
    <w:rsid w:val="002815BA"/>
    <w:rsid w:val="00281C60"/>
    <w:rsid w:val="002825B1"/>
    <w:rsid w:val="002831AB"/>
    <w:rsid w:val="00284323"/>
    <w:rsid w:val="00284912"/>
    <w:rsid w:val="00284CDC"/>
    <w:rsid w:val="00285C95"/>
    <w:rsid w:val="002863BE"/>
    <w:rsid w:val="00287C1A"/>
    <w:rsid w:val="0029111E"/>
    <w:rsid w:val="00292195"/>
    <w:rsid w:val="00293BC5"/>
    <w:rsid w:val="0029453F"/>
    <w:rsid w:val="00294A0A"/>
    <w:rsid w:val="00296675"/>
    <w:rsid w:val="002968A1"/>
    <w:rsid w:val="00296E9E"/>
    <w:rsid w:val="002A012F"/>
    <w:rsid w:val="002A02B0"/>
    <w:rsid w:val="002A0B5D"/>
    <w:rsid w:val="002A19C5"/>
    <w:rsid w:val="002A1DDB"/>
    <w:rsid w:val="002A36AD"/>
    <w:rsid w:val="002A4085"/>
    <w:rsid w:val="002A4A72"/>
    <w:rsid w:val="002A5258"/>
    <w:rsid w:val="002A6585"/>
    <w:rsid w:val="002A6774"/>
    <w:rsid w:val="002B0647"/>
    <w:rsid w:val="002B11A3"/>
    <w:rsid w:val="002B145C"/>
    <w:rsid w:val="002B16BA"/>
    <w:rsid w:val="002B1C18"/>
    <w:rsid w:val="002B2D9D"/>
    <w:rsid w:val="002B2FD6"/>
    <w:rsid w:val="002B36A0"/>
    <w:rsid w:val="002B7A09"/>
    <w:rsid w:val="002B7F8F"/>
    <w:rsid w:val="002C0260"/>
    <w:rsid w:val="002C0460"/>
    <w:rsid w:val="002C1C81"/>
    <w:rsid w:val="002C212E"/>
    <w:rsid w:val="002C4334"/>
    <w:rsid w:val="002C6277"/>
    <w:rsid w:val="002C6CA2"/>
    <w:rsid w:val="002D02C3"/>
    <w:rsid w:val="002D21B7"/>
    <w:rsid w:val="002D2721"/>
    <w:rsid w:val="002D3461"/>
    <w:rsid w:val="002D464B"/>
    <w:rsid w:val="002D5634"/>
    <w:rsid w:val="002D5862"/>
    <w:rsid w:val="002D6465"/>
    <w:rsid w:val="002E0CFD"/>
    <w:rsid w:val="002E23B6"/>
    <w:rsid w:val="002E2FA7"/>
    <w:rsid w:val="002E48F8"/>
    <w:rsid w:val="002E4A06"/>
    <w:rsid w:val="002F11CE"/>
    <w:rsid w:val="002F223F"/>
    <w:rsid w:val="002F2D16"/>
    <w:rsid w:val="002F3CD6"/>
    <w:rsid w:val="002F42B2"/>
    <w:rsid w:val="002F43CA"/>
    <w:rsid w:val="002F4BA5"/>
    <w:rsid w:val="002F4D78"/>
    <w:rsid w:val="002F54F2"/>
    <w:rsid w:val="002F57EA"/>
    <w:rsid w:val="00301623"/>
    <w:rsid w:val="00302586"/>
    <w:rsid w:val="00302C17"/>
    <w:rsid w:val="00305503"/>
    <w:rsid w:val="0030587C"/>
    <w:rsid w:val="003059A9"/>
    <w:rsid w:val="00306291"/>
    <w:rsid w:val="00306438"/>
    <w:rsid w:val="003064B1"/>
    <w:rsid w:val="0030727B"/>
    <w:rsid w:val="0031020A"/>
    <w:rsid w:val="00310822"/>
    <w:rsid w:val="003110B6"/>
    <w:rsid w:val="003112B0"/>
    <w:rsid w:val="00311BB8"/>
    <w:rsid w:val="00312623"/>
    <w:rsid w:val="00313CA1"/>
    <w:rsid w:val="0031476A"/>
    <w:rsid w:val="003161DC"/>
    <w:rsid w:val="00316275"/>
    <w:rsid w:val="00317CBE"/>
    <w:rsid w:val="003215BE"/>
    <w:rsid w:val="00321838"/>
    <w:rsid w:val="00321A87"/>
    <w:rsid w:val="003222DA"/>
    <w:rsid w:val="0032351A"/>
    <w:rsid w:val="0032661D"/>
    <w:rsid w:val="0032665E"/>
    <w:rsid w:val="00327547"/>
    <w:rsid w:val="00327D9E"/>
    <w:rsid w:val="00327DC3"/>
    <w:rsid w:val="00331353"/>
    <w:rsid w:val="00334EBF"/>
    <w:rsid w:val="003356AB"/>
    <w:rsid w:val="00337BF8"/>
    <w:rsid w:val="003417D8"/>
    <w:rsid w:val="00343702"/>
    <w:rsid w:val="00343794"/>
    <w:rsid w:val="00343E7D"/>
    <w:rsid w:val="00344E89"/>
    <w:rsid w:val="003452B7"/>
    <w:rsid w:val="0035072A"/>
    <w:rsid w:val="00353038"/>
    <w:rsid w:val="003532F0"/>
    <w:rsid w:val="0035360A"/>
    <w:rsid w:val="00353F14"/>
    <w:rsid w:val="0035483C"/>
    <w:rsid w:val="003548C9"/>
    <w:rsid w:val="003560AB"/>
    <w:rsid w:val="00357213"/>
    <w:rsid w:val="003607E7"/>
    <w:rsid w:val="00361A21"/>
    <w:rsid w:val="003630D4"/>
    <w:rsid w:val="00365962"/>
    <w:rsid w:val="00366D8E"/>
    <w:rsid w:val="00366DF4"/>
    <w:rsid w:val="00367AD6"/>
    <w:rsid w:val="00371E46"/>
    <w:rsid w:val="0037231C"/>
    <w:rsid w:val="00372425"/>
    <w:rsid w:val="00372EFA"/>
    <w:rsid w:val="00374755"/>
    <w:rsid w:val="00375162"/>
    <w:rsid w:val="00377E41"/>
    <w:rsid w:val="00377F3C"/>
    <w:rsid w:val="0038071B"/>
    <w:rsid w:val="00380D1C"/>
    <w:rsid w:val="003816E1"/>
    <w:rsid w:val="00381EED"/>
    <w:rsid w:val="00383077"/>
    <w:rsid w:val="00385F6A"/>
    <w:rsid w:val="003869F5"/>
    <w:rsid w:val="00387671"/>
    <w:rsid w:val="00390C3F"/>
    <w:rsid w:val="00390F85"/>
    <w:rsid w:val="00393871"/>
    <w:rsid w:val="0039415A"/>
    <w:rsid w:val="00394487"/>
    <w:rsid w:val="0039561E"/>
    <w:rsid w:val="00395909"/>
    <w:rsid w:val="00396740"/>
    <w:rsid w:val="00396E92"/>
    <w:rsid w:val="00397224"/>
    <w:rsid w:val="003972EC"/>
    <w:rsid w:val="003A00A8"/>
    <w:rsid w:val="003A031B"/>
    <w:rsid w:val="003A0C14"/>
    <w:rsid w:val="003A0D1C"/>
    <w:rsid w:val="003A1038"/>
    <w:rsid w:val="003A49AC"/>
    <w:rsid w:val="003A4E4D"/>
    <w:rsid w:val="003A574F"/>
    <w:rsid w:val="003A57B0"/>
    <w:rsid w:val="003A5A3F"/>
    <w:rsid w:val="003A5D41"/>
    <w:rsid w:val="003A5DA2"/>
    <w:rsid w:val="003A692A"/>
    <w:rsid w:val="003A7F19"/>
    <w:rsid w:val="003B0EA0"/>
    <w:rsid w:val="003B1449"/>
    <w:rsid w:val="003B168B"/>
    <w:rsid w:val="003B1B6B"/>
    <w:rsid w:val="003B2A0F"/>
    <w:rsid w:val="003B3A46"/>
    <w:rsid w:val="003B4331"/>
    <w:rsid w:val="003B49AF"/>
    <w:rsid w:val="003B5B83"/>
    <w:rsid w:val="003B5DC0"/>
    <w:rsid w:val="003B74F0"/>
    <w:rsid w:val="003C0528"/>
    <w:rsid w:val="003C05B7"/>
    <w:rsid w:val="003C0FDC"/>
    <w:rsid w:val="003C10DC"/>
    <w:rsid w:val="003C168C"/>
    <w:rsid w:val="003C4A8E"/>
    <w:rsid w:val="003C649E"/>
    <w:rsid w:val="003C7A5C"/>
    <w:rsid w:val="003D0551"/>
    <w:rsid w:val="003D0AB2"/>
    <w:rsid w:val="003D0BC7"/>
    <w:rsid w:val="003D249B"/>
    <w:rsid w:val="003D33FA"/>
    <w:rsid w:val="003D7080"/>
    <w:rsid w:val="003D70D2"/>
    <w:rsid w:val="003D7960"/>
    <w:rsid w:val="003E0048"/>
    <w:rsid w:val="003E0679"/>
    <w:rsid w:val="003E35A4"/>
    <w:rsid w:val="003E5518"/>
    <w:rsid w:val="003E5664"/>
    <w:rsid w:val="003F045A"/>
    <w:rsid w:val="003F0473"/>
    <w:rsid w:val="003F06E7"/>
    <w:rsid w:val="003F10D5"/>
    <w:rsid w:val="003F19AF"/>
    <w:rsid w:val="003F1BD4"/>
    <w:rsid w:val="003F2AF2"/>
    <w:rsid w:val="003F2D88"/>
    <w:rsid w:val="003F2E90"/>
    <w:rsid w:val="003F3407"/>
    <w:rsid w:val="003F3D8C"/>
    <w:rsid w:val="003F62A1"/>
    <w:rsid w:val="003F64F5"/>
    <w:rsid w:val="00400041"/>
    <w:rsid w:val="0040038E"/>
    <w:rsid w:val="004007F8"/>
    <w:rsid w:val="00400869"/>
    <w:rsid w:val="00401567"/>
    <w:rsid w:val="004017E9"/>
    <w:rsid w:val="00401A21"/>
    <w:rsid w:val="00402B5E"/>
    <w:rsid w:val="00402CAE"/>
    <w:rsid w:val="00402FE0"/>
    <w:rsid w:val="004034EF"/>
    <w:rsid w:val="00405DE9"/>
    <w:rsid w:val="00405FEA"/>
    <w:rsid w:val="00406331"/>
    <w:rsid w:val="00406938"/>
    <w:rsid w:val="0040741C"/>
    <w:rsid w:val="004074D8"/>
    <w:rsid w:val="00407690"/>
    <w:rsid w:val="004079A4"/>
    <w:rsid w:val="00407FEA"/>
    <w:rsid w:val="004104A0"/>
    <w:rsid w:val="00410BFC"/>
    <w:rsid w:val="00411360"/>
    <w:rsid w:val="00412608"/>
    <w:rsid w:val="00412AE0"/>
    <w:rsid w:val="00412CFB"/>
    <w:rsid w:val="00413C0C"/>
    <w:rsid w:val="00413D65"/>
    <w:rsid w:val="0042083A"/>
    <w:rsid w:val="004213D4"/>
    <w:rsid w:val="00422005"/>
    <w:rsid w:val="004220B4"/>
    <w:rsid w:val="0042210A"/>
    <w:rsid w:val="00422A18"/>
    <w:rsid w:val="00423FFC"/>
    <w:rsid w:val="0042416D"/>
    <w:rsid w:val="00424775"/>
    <w:rsid w:val="00424DC9"/>
    <w:rsid w:val="00425279"/>
    <w:rsid w:val="00425AA5"/>
    <w:rsid w:val="00425C47"/>
    <w:rsid w:val="00427458"/>
    <w:rsid w:val="004279CB"/>
    <w:rsid w:val="00427C79"/>
    <w:rsid w:val="00430334"/>
    <w:rsid w:val="00430A0C"/>
    <w:rsid w:val="0043279B"/>
    <w:rsid w:val="00434024"/>
    <w:rsid w:val="004342F4"/>
    <w:rsid w:val="004347EE"/>
    <w:rsid w:val="00434CCC"/>
    <w:rsid w:val="00434E42"/>
    <w:rsid w:val="00435376"/>
    <w:rsid w:val="00435544"/>
    <w:rsid w:val="00435C01"/>
    <w:rsid w:val="00435FEA"/>
    <w:rsid w:val="004401C7"/>
    <w:rsid w:val="00440774"/>
    <w:rsid w:val="00441059"/>
    <w:rsid w:val="00441420"/>
    <w:rsid w:val="004417CB"/>
    <w:rsid w:val="0044311A"/>
    <w:rsid w:val="00443818"/>
    <w:rsid w:val="00443CDC"/>
    <w:rsid w:val="0044438C"/>
    <w:rsid w:val="00444DD7"/>
    <w:rsid w:val="00446D85"/>
    <w:rsid w:val="00446E01"/>
    <w:rsid w:val="00447080"/>
    <w:rsid w:val="004505F4"/>
    <w:rsid w:val="004525C8"/>
    <w:rsid w:val="0045260A"/>
    <w:rsid w:val="00452F7B"/>
    <w:rsid w:val="004531BA"/>
    <w:rsid w:val="00453A5A"/>
    <w:rsid w:val="004563F8"/>
    <w:rsid w:val="00456EBA"/>
    <w:rsid w:val="004572EA"/>
    <w:rsid w:val="00460975"/>
    <w:rsid w:val="00460DDB"/>
    <w:rsid w:val="004617E0"/>
    <w:rsid w:val="004635CF"/>
    <w:rsid w:val="00464D16"/>
    <w:rsid w:val="00465078"/>
    <w:rsid w:val="00465889"/>
    <w:rsid w:val="00465ED9"/>
    <w:rsid w:val="004661F5"/>
    <w:rsid w:val="0046729C"/>
    <w:rsid w:val="004679ED"/>
    <w:rsid w:val="00471234"/>
    <w:rsid w:val="00471741"/>
    <w:rsid w:val="004718D6"/>
    <w:rsid w:val="00471C89"/>
    <w:rsid w:val="004720E8"/>
    <w:rsid w:val="00472814"/>
    <w:rsid w:val="00472832"/>
    <w:rsid w:val="00472C46"/>
    <w:rsid w:val="004732DF"/>
    <w:rsid w:val="004734E2"/>
    <w:rsid w:val="00473788"/>
    <w:rsid w:val="00473C5E"/>
    <w:rsid w:val="0047485A"/>
    <w:rsid w:val="004748FD"/>
    <w:rsid w:val="00474945"/>
    <w:rsid w:val="00475C21"/>
    <w:rsid w:val="0047652E"/>
    <w:rsid w:val="00476678"/>
    <w:rsid w:val="004771C0"/>
    <w:rsid w:val="004776AC"/>
    <w:rsid w:val="00477E07"/>
    <w:rsid w:val="004807BC"/>
    <w:rsid w:val="0048084F"/>
    <w:rsid w:val="00480DAC"/>
    <w:rsid w:val="00482B23"/>
    <w:rsid w:val="00482E86"/>
    <w:rsid w:val="00483925"/>
    <w:rsid w:val="00485EC5"/>
    <w:rsid w:val="00487371"/>
    <w:rsid w:val="00490126"/>
    <w:rsid w:val="004906A2"/>
    <w:rsid w:val="0049099B"/>
    <w:rsid w:val="00491399"/>
    <w:rsid w:val="0049175A"/>
    <w:rsid w:val="004917FF"/>
    <w:rsid w:val="00493221"/>
    <w:rsid w:val="004932E0"/>
    <w:rsid w:val="004956A5"/>
    <w:rsid w:val="00495E18"/>
    <w:rsid w:val="00495E79"/>
    <w:rsid w:val="00495F45"/>
    <w:rsid w:val="0049639B"/>
    <w:rsid w:val="0049694E"/>
    <w:rsid w:val="00497665"/>
    <w:rsid w:val="004A1078"/>
    <w:rsid w:val="004A1BC4"/>
    <w:rsid w:val="004A2301"/>
    <w:rsid w:val="004A2AE9"/>
    <w:rsid w:val="004A4F62"/>
    <w:rsid w:val="004A723B"/>
    <w:rsid w:val="004A7612"/>
    <w:rsid w:val="004B2700"/>
    <w:rsid w:val="004B292E"/>
    <w:rsid w:val="004B34A5"/>
    <w:rsid w:val="004B3DE0"/>
    <w:rsid w:val="004B4408"/>
    <w:rsid w:val="004B5702"/>
    <w:rsid w:val="004B5F00"/>
    <w:rsid w:val="004B663F"/>
    <w:rsid w:val="004B7A64"/>
    <w:rsid w:val="004C0600"/>
    <w:rsid w:val="004C330A"/>
    <w:rsid w:val="004C37D9"/>
    <w:rsid w:val="004C64AA"/>
    <w:rsid w:val="004C7582"/>
    <w:rsid w:val="004C7B92"/>
    <w:rsid w:val="004C7BA3"/>
    <w:rsid w:val="004C7D0B"/>
    <w:rsid w:val="004D006A"/>
    <w:rsid w:val="004D045A"/>
    <w:rsid w:val="004D091C"/>
    <w:rsid w:val="004D09EA"/>
    <w:rsid w:val="004D0AEA"/>
    <w:rsid w:val="004D0EAF"/>
    <w:rsid w:val="004D124F"/>
    <w:rsid w:val="004D15D1"/>
    <w:rsid w:val="004D1C22"/>
    <w:rsid w:val="004D1EA4"/>
    <w:rsid w:val="004D43BE"/>
    <w:rsid w:val="004D45BC"/>
    <w:rsid w:val="004D57F9"/>
    <w:rsid w:val="004D7BAF"/>
    <w:rsid w:val="004E211F"/>
    <w:rsid w:val="004E221C"/>
    <w:rsid w:val="004E2CB7"/>
    <w:rsid w:val="004E2CB8"/>
    <w:rsid w:val="004E3301"/>
    <w:rsid w:val="004E3798"/>
    <w:rsid w:val="004E3A7D"/>
    <w:rsid w:val="004E46E1"/>
    <w:rsid w:val="004E48B7"/>
    <w:rsid w:val="004E5B21"/>
    <w:rsid w:val="004E6554"/>
    <w:rsid w:val="004E7BA4"/>
    <w:rsid w:val="004F2763"/>
    <w:rsid w:val="004F3574"/>
    <w:rsid w:val="004F47ED"/>
    <w:rsid w:val="004F75F1"/>
    <w:rsid w:val="004F794F"/>
    <w:rsid w:val="004F7B1C"/>
    <w:rsid w:val="0050033A"/>
    <w:rsid w:val="00500A55"/>
    <w:rsid w:val="005023AE"/>
    <w:rsid w:val="005028CD"/>
    <w:rsid w:val="00502AC6"/>
    <w:rsid w:val="00502F97"/>
    <w:rsid w:val="005035CC"/>
    <w:rsid w:val="005038F6"/>
    <w:rsid w:val="00503A93"/>
    <w:rsid w:val="00504318"/>
    <w:rsid w:val="00505407"/>
    <w:rsid w:val="00506CF7"/>
    <w:rsid w:val="0050720E"/>
    <w:rsid w:val="005073BD"/>
    <w:rsid w:val="00511B23"/>
    <w:rsid w:val="00512CC7"/>
    <w:rsid w:val="005135E9"/>
    <w:rsid w:val="005146B9"/>
    <w:rsid w:val="0051536D"/>
    <w:rsid w:val="00516121"/>
    <w:rsid w:val="005161BC"/>
    <w:rsid w:val="00517466"/>
    <w:rsid w:val="00517AB4"/>
    <w:rsid w:val="005204A7"/>
    <w:rsid w:val="00520B69"/>
    <w:rsid w:val="005223A9"/>
    <w:rsid w:val="0052372F"/>
    <w:rsid w:val="00523A12"/>
    <w:rsid w:val="00523C7B"/>
    <w:rsid w:val="00524A7E"/>
    <w:rsid w:val="00524FEC"/>
    <w:rsid w:val="005251E4"/>
    <w:rsid w:val="00525214"/>
    <w:rsid w:val="00526320"/>
    <w:rsid w:val="00527B71"/>
    <w:rsid w:val="00527C74"/>
    <w:rsid w:val="00531614"/>
    <w:rsid w:val="00532CCE"/>
    <w:rsid w:val="005337D8"/>
    <w:rsid w:val="00534CB1"/>
    <w:rsid w:val="0053546E"/>
    <w:rsid w:val="0053631F"/>
    <w:rsid w:val="005376AE"/>
    <w:rsid w:val="00537917"/>
    <w:rsid w:val="005402C0"/>
    <w:rsid w:val="00540CD8"/>
    <w:rsid w:val="0054117A"/>
    <w:rsid w:val="00541886"/>
    <w:rsid w:val="00541AC0"/>
    <w:rsid w:val="00541D45"/>
    <w:rsid w:val="00543246"/>
    <w:rsid w:val="005432CF"/>
    <w:rsid w:val="0054351F"/>
    <w:rsid w:val="00543B8E"/>
    <w:rsid w:val="00545B3B"/>
    <w:rsid w:val="00545C44"/>
    <w:rsid w:val="00546A75"/>
    <w:rsid w:val="00546C15"/>
    <w:rsid w:val="005479E0"/>
    <w:rsid w:val="00547C00"/>
    <w:rsid w:val="0055120A"/>
    <w:rsid w:val="005534AB"/>
    <w:rsid w:val="00553693"/>
    <w:rsid w:val="00554BE9"/>
    <w:rsid w:val="00555913"/>
    <w:rsid w:val="00555FB9"/>
    <w:rsid w:val="005572CB"/>
    <w:rsid w:val="005579BB"/>
    <w:rsid w:val="00557DD6"/>
    <w:rsid w:val="0056038B"/>
    <w:rsid w:val="005609D4"/>
    <w:rsid w:val="00561702"/>
    <w:rsid w:val="005617A0"/>
    <w:rsid w:val="005619D6"/>
    <w:rsid w:val="00564D34"/>
    <w:rsid w:val="005650AD"/>
    <w:rsid w:val="0056526A"/>
    <w:rsid w:val="00565370"/>
    <w:rsid w:val="00565A8E"/>
    <w:rsid w:val="00565C18"/>
    <w:rsid w:val="00565D07"/>
    <w:rsid w:val="00566A48"/>
    <w:rsid w:val="00567005"/>
    <w:rsid w:val="00567385"/>
    <w:rsid w:val="00567394"/>
    <w:rsid w:val="00567A2D"/>
    <w:rsid w:val="00570C22"/>
    <w:rsid w:val="00571983"/>
    <w:rsid w:val="00571CC6"/>
    <w:rsid w:val="00572ABF"/>
    <w:rsid w:val="00573C44"/>
    <w:rsid w:val="0057505E"/>
    <w:rsid w:val="00577641"/>
    <w:rsid w:val="005801AA"/>
    <w:rsid w:val="0058160E"/>
    <w:rsid w:val="00583272"/>
    <w:rsid w:val="005836C4"/>
    <w:rsid w:val="0058370E"/>
    <w:rsid w:val="00583F46"/>
    <w:rsid w:val="00584CE4"/>
    <w:rsid w:val="00585F69"/>
    <w:rsid w:val="005872B3"/>
    <w:rsid w:val="005901F6"/>
    <w:rsid w:val="005904BE"/>
    <w:rsid w:val="00590C29"/>
    <w:rsid w:val="00592282"/>
    <w:rsid w:val="00592F16"/>
    <w:rsid w:val="0059372F"/>
    <w:rsid w:val="005941F8"/>
    <w:rsid w:val="00594AA4"/>
    <w:rsid w:val="005964CC"/>
    <w:rsid w:val="005A167D"/>
    <w:rsid w:val="005A310D"/>
    <w:rsid w:val="005A3A06"/>
    <w:rsid w:val="005A3BEB"/>
    <w:rsid w:val="005A420F"/>
    <w:rsid w:val="005A4B6F"/>
    <w:rsid w:val="005A51C7"/>
    <w:rsid w:val="005A5C8B"/>
    <w:rsid w:val="005A7444"/>
    <w:rsid w:val="005A772F"/>
    <w:rsid w:val="005A7B0B"/>
    <w:rsid w:val="005B08B9"/>
    <w:rsid w:val="005B106D"/>
    <w:rsid w:val="005B13E7"/>
    <w:rsid w:val="005B1511"/>
    <w:rsid w:val="005B1EE2"/>
    <w:rsid w:val="005B1EEC"/>
    <w:rsid w:val="005B42ED"/>
    <w:rsid w:val="005B522B"/>
    <w:rsid w:val="005B56AE"/>
    <w:rsid w:val="005B5700"/>
    <w:rsid w:val="005B62BC"/>
    <w:rsid w:val="005B6780"/>
    <w:rsid w:val="005B693A"/>
    <w:rsid w:val="005B6C1C"/>
    <w:rsid w:val="005B6CD2"/>
    <w:rsid w:val="005B6E2E"/>
    <w:rsid w:val="005C1186"/>
    <w:rsid w:val="005C23B7"/>
    <w:rsid w:val="005C23C0"/>
    <w:rsid w:val="005C2E34"/>
    <w:rsid w:val="005C39CF"/>
    <w:rsid w:val="005C4931"/>
    <w:rsid w:val="005C5B6C"/>
    <w:rsid w:val="005C5DA4"/>
    <w:rsid w:val="005C6B18"/>
    <w:rsid w:val="005D0B7E"/>
    <w:rsid w:val="005D0C52"/>
    <w:rsid w:val="005D10D2"/>
    <w:rsid w:val="005D1143"/>
    <w:rsid w:val="005D14CF"/>
    <w:rsid w:val="005D2C18"/>
    <w:rsid w:val="005D2C73"/>
    <w:rsid w:val="005D31D4"/>
    <w:rsid w:val="005D334B"/>
    <w:rsid w:val="005D3C7F"/>
    <w:rsid w:val="005D4E44"/>
    <w:rsid w:val="005D531A"/>
    <w:rsid w:val="005D5D5E"/>
    <w:rsid w:val="005D7D6F"/>
    <w:rsid w:val="005E094F"/>
    <w:rsid w:val="005E2A0D"/>
    <w:rsid w:val="005E2FFF"/>
    <w:rsid w:val="005E362B"/>
    <w:rsid w:val="005E4809"/>
    <w:rsid w:val="005E48E9"/>
    <w:rsid w:val="005E4C34"/>
    <w:rsid w:val="005F1C8D"/>
    <w:rsid w:val="005F2A36"/>
    <w:rsid w:val="005F37D6"/>
    <w:rsid w:val="005F396E"/>
    <w:rsid w:val="005F5CBB"/>
    <w:rsid w:val="005F60F4"/>
    <w:rsid w:val="005F6577"/>
    <w:rsid w:val="005F77CE"/>
    <w:rsid w:val="00600A1B"/>
    <w:rsid w:val="00601531"/>
    <w:rsid w:val="00602134"/>
    <w:rsid w:val="006023AF"/>
    <w:rsid w:val="006039E3"/>
    <w:rsid w:val="00604359"/>
    <w:rsid w:val="00604F46"/>
    <w:rsid w:val="00605148"/>
    <w:rsid w:val="00606AAF"/>
    <w:rsid w:val="00607953"/>
    <w:rsid w:val="00610DF3"/>
    <w:rsid w:val="006114D3"/>
    <w:rsid w:val="0061410F"/>
    <w:rsid w:val="0061422C"/>
    <w:rsid w:val="00614959"/>
    <w:rsid w:val="00614C3C"/>
    <w:rsid w:val="00615987"/>
    <w:rsid w:val="00615B05"/>
    <w:rsid w:val="00616A98"/>
    <w:rsid w:val="00617A74"/>
    <w:rsid w:val="00617B18"/>
    <w:rsid w:val="00617ED6"/>
    <w:rsid w:val="006203EA"/>
    <w:rsid w:val="00621FE6"/>
    <w:rsid w:val="00625B00"/>
    <w:rsid w:val="00625C88"/>
    <w:rsid w:val="00627687"/>
    <w:rsid w:val="006277E0"/>
    <w:rsid w:val="006309ED"/>
    <w:rsid w:val="00630BF3"/>
    <w:rsid w:val="00632DD1"/>
    <w:rsid w:val="00633150"/>
    <w:rsid w:val="00633853"/>
    <w:rsid w:val="006366D3"/>
    <w:rsid w:val="006367DA"/>
    <w:rsid w:val="00637D71"/>
    <w:rsid w:val="00640A1F"/>
    <w:rsid w:val="00641D28"/>
    <w:rsid w:val="00644619"/>
    <w:rsid w:val="00645293"/>
    <w:rsid w:val="00647028"/>
    <w:rsid w:val="00650423"/>
    <w:rsid w:val="0065174B"/>
    <w:rsid w:val="00652543"/>
    <w:rsid w:val="006526F6"/>
    <w:rsid w:val="00652CDF"/>
    <w:rsid w:val="00652E13"/>
    <w:rsid w:val="00653035"/>
    <w:rsid w:val="006537B3"/>
    <w:rsid w:val="00653A2D"/>
    <w:rsid w:val="0065551E"/>
    <w:rsid w:val="006557DD"/>
    <w:rsid w:val="00656B97"/>
    <w:rsid w:val="006572D5"/>
    <w:rsid w:val="00660296"/>
    <w:rsid w:val="006602BC"/>
    <w:rsid w:val="00660BA4"/>
    <w:rsid w:val="00660D32"/>
    <w:rsid w:val="00661DCB"/>
    <w:rsid w:val="00663077"/>
    <w:rsid w:val="00663247"/>
    <w:rsid w:val="00664F16"/>
    <w:rsid w:val="0066680F"/>
    <w:rsid w:val="00666ADE"/>
    <w:rsid w:val="00666D15"/>
    <w:rsid w:val="006705D0"/>
    <w:rsid w:val="0067202C"/>
    <w:rsid w:val="006737CE"/>
    <w:rsid w:val="00673893"/>
    <w:rsid w:val="00673B2E"/>
    <w:rsid w:val="0067403F"/>
    <w:rsid w:val="00674FBD"/>
    <w:rsid w:val="006759F5"/>
    <w:rsid w:val="00675CA9"/>
    <w:rsid w:val="0067656C"/>
    <w:rsid w:val="006775FB"/>
    <w:rsid w:val="006814CC"/>
    <w:rsid w:val="0068318F"/>
    <w:rsid w:val="006836FF"/>
    <w:rsid w:val="006839EB"/>
    <w:rsid w:val="00683F6F"/>
    <w:rsid w:val="006849C9"/>
    <w:rsid w:val="00684AF5"/>
    <w:rsid w:val="00684B93"/>
    <w:rsid w:val="00685571"/>
    <w:rsid w:val="00685B0F"/>
    <w:rsid w:val="006932E0"/>
    <w:rsid w:val="006934EC"/>
    <w:rsid w:val="00693C91"/>
    <w:rsid w:val="006942D9"/>
    <w:rsid w:val="00694692"/>
    <w:rsid w:val="00694BF3"/>
    <w:rsid w:val="0069549D"/>
    <w:rsid w:val="0069648A"/>
    <w:rsid w:val="00696D32"/>
    <w:rsid w:val="006A04FF"/>
    <w:rsid w:val="006A246E"/>
    <w:rsid w:val="006A2A80"/>
    <w:rsid w:val="006A31F9"/>
    <w:rsid w:val="006A4003"/>
    <w:rsid w:val="006A44FD"/>
    <w:rsid w:val="006A4EC6"/>
    <w:rsid w:val="006A51C5"/>
    <w:rsid w:val="006A5F45"/>
    <w:rsid w:val="006A78C9"/>
    <w:rsid w:val="006B0419"/>
    <w:rsid w:val="006B0FBD"/>
    <w:rsid w:val="006B101C"/>
    <w:rsid w:val="006B3E16"/>
    <w:rsid w:val="006B43CB"/>
    <w:rsid w:val="006B4972"/>
    <w:rsid w:val="006B4C04"/>
    <w:rsid w:val="006B6480"/>
    <w:rsid w:val="006B68B2"/>
    <w:rsid w:val="006B6B13"/>
    <w:rsid w:val="006C1CAC"/>
    <w:rsid w:val="006C1F22"/>
    <w:rsid w:val="006C1F70"/>
    <w:rsid w:val="006C23CE"/>
    <w:rsid w:val="006C2DAC"/>
    <w:rsid w:val="006C47DB"/>
    <w:rsid w:val="006C5B29"/>
    <w:rsid w:val="006C5D8E"/>
    <w:rsid w:val="006C6963"/>
    <w:rsid w:val="006C6B40"/>
    <w:rsid w:val="006C6C15"/>
    <w:rsid w:val="006D0620"/>
    <w:rsid w:val="006D23D7"/>
    <w:rsid w:val="006D26C2"/>
    <w:rsid w:val="006D40E8"/>
    <w:rsid w:val="006D4888"/>
    <w:rsid w:val="006D4B35"/>
    <w:rsid w:val="006D53ED"/>
    <w:rsid w:val="006D5E67"/>
    <w:rsid w:val="006D6D7E"/>
    <w:rsid w:val="006E0139"/>
    <w:rsid w:val="006E1117"/>
    <w:rsid w:val="006E1B6D"/>
    <w:rsid w:val="006E1F8B"/>
    <w:rsid w:val="006E282F"/>
    <w:rsid w:val="006E2C13"/>
    <w:rsid w:val="006E3F6E"/>
    <w:rsid w:val="006E5151"/>
    <w:rsid w:val="006E612A"/>
    <w:rsid w:val="006E7351"/>
    <w:rsid w:val="006E7520"/>
    <w:rsid w:val="006F11CC"/>
    <w:rsid w:val="006F2806"/>
    <w:rsid w:val="006F55D7"/>
    <w:rsid w:val="006F6AA4"/>
    <w:rsid w:val="006F6D30"/>
    <w:rsid w:val="006F7D78"/>
    <w:rsid w:val="007005A4"/>
    <w:rsid w:val="00701EF1"/>
    <w:rsid w:val="00702FAB"/>
    <w:rsid w:val="00703891"/>
    <w:rsid w:val="00703C2B"/>
    <w:rsid w:val="00704423"/>
    <w:rsid w:val="00704E7F"/>
    <w:rsid w:val="0070529A"/>
    <w:rsid w:val="007065E7"/>
    <w:rsid w:val="007077D1"/>
    <w:rsid w:val="00710ED3"/>
    <w:rsid w:val="00711CD3"/>
    <w:rsid w:val="00711D29"/>
    <w:rsid w:val="00714499"/>
    <w:rsid w:val="00717642"/>
    <w:rsid w:val="007177F4"/>
    <w:rsid w:val="00717997"/>
    <w:rsid w:val="00721530"/>
    <w:rsid w:val="00721723"/>
    <w:rsid w:val="00721BD1"/>
    <w:rsid w:val="00721E1D"/>
    <w:rsid w:val="007232B7"/>
    <w:rsid w:val="00725315"/>
    <w:rsid w:val="00725372"/>
    <w:rsid w:val="00725584"/>
    <w:rsid w:val="00725693"/>
    <w:rsid w:val="0072775B"/>
    <w:rsid w:val="00730807"/>
    <w:rsid w:val="007311C9"/>
    <w:rsid w:val="007328FD"/>
    <w:rsid w:val="00732B73"/>
    <w:rsid w:val="00732FF2"/>
    <w:rsid w:val="0073463C"/>
    <w:rsid w:val="007346A8"/>
    <w:rsid w:val="0073479D"/>
    <w:rsid w:val="00734894"/>
    <w:rsid w:val="00734B39"/>
    <w:rsid w:val="0073543D"/>
    <w:rsid w:val="00735F6F"/>
    <w:rsid w:val="00736938"/>
    <w:rsid w:val="0074147A"/>
    <w:rsid w:val="00741A10"/>
    <w:rsid w:val="00743350"/>
    <w:rsid w:val="007433AB"/>
    <w:rsid w:val="00743FA3"/>
    <w:rsid w:val="00744653"/>
    <w:rsid w:val="0074584E"/>
    <w:rsid w:val="00746021"/>
    <w:rsid w:val="007460F6"/>
    <w:rsid w:val="00746628"/>
    <w:rsid w:val="0074697B"/>
    <w:rsid w:val="007473FB"/>
    <w:rsid w:val="00751F9C"/>
    <w:rsid w:val="00752863"/>
    <w:rsid w:val="00752B70"/>
    <w:rsid w:val="007532A7"/>
    <w:rsid w:val="00753FA6"/>
    <w:rsid w:val="0075401F"/>
    <w:rsid w:val="0075420C"/>
    <w:rsid w:val="00754703"/>
    <w:rsid w:val="0075513C"/>
    <w:rsid w:val="00755512"/>
    <w:rsid w:val="00756543"/>
    <w:rsid w:val="007600F3"/>
    <w:rsid w:val="007605CC"/>
    <w:rsid w:val="0076120E"/>
    <w:rsid w:val="0076376A"/>
    <w:rsid w:val="00763FE3"/>
    <w:rsid w:val="00764326"/>
    <w:rsid w:val="00764E47"/>
    <w:rsid w:val="007700B2"/>
    <w:rsid w:val="007705B3"/>
    <w:rsid w:val="00770698"/>
    <w:rsid w:val="00770AB9"/>
    <w:rsid w:val="00770C64"/>
    <w:rsid w:val="00770E6E"/>
    <w:rsid w:val="00771236"/>
    <w:rsid w:val="0077124C"/>
    <w:rsid w:val="0077246A"/>
    <w:rsid w:val="007727BE"/>
    <w:rsid w:val="00773A8F"/>
    <w:rsid w:val="00773C91"/>
    <w:rsid w:val="00774CBE"/>
    <w:rsid w:val="007766FD"/>
    <w:rsid w:val="007807B9"/>
    <w:rsid w:val="0078191A"/>
    <w:rsid w:val="00782754"/>
    <w:rsid w:val="007829E0"/>
    <w:rsid w:val="00784EE9"/>
    <w:rsid w:val="00785B84"/>
    <w:rsid w:val="00785F64"/>
    <w:rsid w:val="00786442"/>
    <w:rsid w:val="00786A04"/>
    <w:rsid w:val="00786E0A"/>
    <w:rsid w:val="00786F2A"/>
    <w:rsid w:val="0078719E"/>
    <w:rsid w:val="007871D8"/>
    <w:rsid w:val="00787D98"/>
    <w:rsid w:val="00791791"/>
    <w:rsid w:val="00791D71"/>
    <w:rsid w:val="00793931"/>
    <w:rsid w:val="007944B5"/>
    <w:rsid w:val="00794A73"/>
    <w:rsid w:val="007951E9"/>
    <w:rsid w:val="007958E8"/>
    <w:rsid w:val="00795997"/>
    <w:rsid w:val="00795E90"/>
    <w:rsid w:val="00796245"/>
    <w:rsid w:val="00797813"/>
    <w:rsid w:val="007A005A"/>
    <w:rsid w:val="007A0728"/>
    <w:rsid w:val="007A1997"/>
    <w:rsid w:val="007A1E26"/>
    <w:rsid w:val="007A2846"/>
    <w:rsid w:val="007A2F76"/>
    <w:rsid w:val="007A34BF"/>
    <w:rsid w:val="007A3F7B"/>
    <w:rsid w:val="007A456A"/>
    <w:rsid w:val="007A5455"/>
    <w:rsid w:val="007A606F"/>
    <w:rsid w:val="007A60A5"/>
    <w:rsid w:val="007B0885"/>
    <w:rsid w:val="007B18CE"/>
    <w:rsid w:val="007B3131"/>
    <w:rsid w:val="007B345D"/>
    <w:rsid w:val="007B3E03"/>
    <w:rsid w:val="007B457B"/>
    <w:rsid w:val="007B58BB"/>
    <w:rsid w:val="007B5A2B"/>
    <w:rsid w:val="007B6558"/>
    <w:rsid w:val="007B6B90"/>
    <w:rsid w:val="007B7067"/>
    <w:rsid w:val="007C0F8E"/>
    <w:rsid w:val="007C10B6"/>
    <w:rsid w:val="007C165D"/>
    <w:rsid w:val="007C175A"/>
    <w:rsid w:val="007C19B4"/>
    <w:rsid w:val="007C1B34"/>
    <w:rsid w:val="007C2EF1"/>
    <w:rsid w:val="007C3F3D"/>
    <w:rsid w:val="007C4370"/>
    <w:rsid w:val="007C4702"/>
    <w:rsid w:val="007C5023"/>
    <w:rsid w:val="007C589B"/>
    <w:rsid w:val="007C72AE"/>
    <w:rsid w:val="007D05CD"/>
    <w:rsid w:val="007D09E0"/>
    <w:rsid w:val="007D12DD"/>
    <w:rsid w:val="007D1F97"/>
    <w:rsid w:val="007D1FA8"/>
    <w:rsid w:val="007D3592"/>
    <w:rsid w:val="007D365A"/>
    <w:rsid w:val="007D3763"/>
    <w:rsid w:val="007D37D7"/>
    <w:rsid w:val="007D3DE0"/>
    <w:rsid w:val="007D464F"/>
    <w:rsid w:val="007D4D9C"/>
    <w:rsid w:val="007D5161"/>
    <w:rsid w:val="007D5AA7"/>
    <w:rsid w:val="007D68F3"/>
    <w:rsid w:val="007D7A85"/>
    <w:rsid w:val="007E0366"/>
    <w:rsid w:val="007E07D4"/>
    <w:rsid w:val="007E0DE8"/>
    <w:rsid w:val="007E19AC"/>
    <w:rsid w:val="007E2E5D"/>
    <w:rsid w:val="007E3F22"/>
    <w:rsid w:val="007E595B"/>
    <w:rsid w:val="007E5D28"/>
    <w:rsid w:val="007E5E7F"/>
    <w:rsid w:val="007E5EB3"/>
    <w:rsid w:val="007E63B0"/>
    <w:rsid w:val="007E63F0"/>
    <w:rsid w:val="007E74F2"/>
    <w:rsid w:val="007E7C6E"/>
    <w:rsid w:val="007E7C86"/>
    <w:rsid w:val="007F17C8"/>
    <w:rsid w:val="007F19D3"/>
    <w:rsid w:val="007F1C08"/>
    <w:rsid w:val="007F1DD8"/>
    <w:rsid w:val="007F321B"/>
    <w:rsid w:val="007F365E"/>
    <w:rsid w:val="007F36A1"/>
    <w:rsid w:val="007F4057"/>
    <w:rsid w:val="007F42B1"/>
    <w:rsid w:val="007F76A5"/>
    <w:rsid w:val="008001A6"/>
    <w:rsid w:val="00801C65"/>
    <w:rsid w:val="008029AC"/>
    <w:rsid w:val="00802A17"/>
    <w:rsid w:val="008042E9"/>
    <w:rsid w:val="00804463"/>
    <w:rsid w:val="00805016"/>
    <w:rsid w:val="00806430"/>
    <w:rsid w:val="008074E2"/>
    <w:rsid w:val="008101A4"/>
    <w:rsid w:val="008110AB"/>
    <w:rsid w:val="00811290"/>
    <w:rsid w:val="0081243A"/>
    <w:rsid w:val="00814056"/>
    <w:rsid w:val="00816358"/>
    <w:rsid w:val="0081649A"/>
    <w:rsid w:val="00816FCC"/>
    <w:rsid w:val="008218FC"/>
    <w:rsid w:val="008220CF"/>
    <w:rsid w:val="008223C4"/>
    <w:rsid w:val="00823C9D"/>
    <w:rsid w:val="008256A6"/>
    <w:rsid w:val="00827170"/>
    <w:rsid w:val="0082726A"/>
    <w:rsid w:val="00827373"/>
    <w:rsid w:val="00827929"/>
    <w:rsid w:val="00831181"/>
    <w:rsid w:val="00831F7B"/>
    <w:rsid w:val="00833716"/>
    <w:rsid w:val="00833DAB"/>
    <w:rsid w:val="00833E47"/>
    <w:rsid w:val="00834A01"/>
    <w:rsid w:val="008373C2"/>
    <w:rsid w:val="00840B66"/>
    <w:rsid w:val="00842058"/>
    <w:rsid w:val="008425B3"/>
    <w:rsid w:val="00843F0F"/>
    <w:rsid w:val="00844439"/>
    <w:rsid w:val="0084546E"/>
    <w:rsid w:val="00847AF4"/>
    <w:rsid w:val="00850246"/>
    <w:rsid w:val="008506D1"/>
    <w:rsid w:val="008508F9"/>
    <w:rsid w:val="00850CDF"/>
    <w:rsid w:val="00851521"/>
    <w:rsid w:val="008516FE"/>
    <w:rsid w:val="00852189"/>
    <w:rsid w:val="008522CB"/>
    <w:rsid w:val="00852B9D"/>
    <w:rsid w:val="008531CF"/>
    <w:rsid w:val="0085362B"/>
    <w:rsid w:val="0085551E"/>
    <w:rsid w:val="00856B23"/>
    <w:rsid w:val="0086011E"/>
    <w:rsid w:val="008643DD"/>
    <w:rsid w:val="00864B84"/>
    <w:rsid w:val="00864EC9"/>
    <w:rsid w:val="00865459"/>
    <w:rsid w:val="008656AB"/>
    <w:rsid w:val="008658F6"/>
    <w:rsid w:val="00866285"/>
    <w:rsid w:val="00867627"/>
    <w:rsid w:val="00867B79"/>
    <w:rsid w:val="00867FDD"/>
    <w:rsid w:val="00871338"/>
    <w:rsid w:val="008743A3"/>
    <w:rsid w:val="00875479"/>
    <w:rsid w:val="00877987"/>
    <w:rsid w:val="00881A0E"/>
    <w:rsid w:val="00882BA6"/>
    <w:rsid w:val="00883807"/>
    <w:rsid w:val="00884D99"/>
    <w:rsid w:val="0088510D"/>
    <w:rsid w:val="008914CB"/>
    <w:rsid w:val="008926BB"/>
    <w:rsid w:val="00892EC8"/>
    <w:rsid w:val="00894712"/>
    <w:rsid w:val="00894B89"/>
    <w:rsid w:val="00896455"/>
    <w:rsid w:val="00896946"/>
    <w:rsid w:val="008A0F7B"/>
    <w:rsid w:val="008A1615"/>
    <w:rsid w:val="008A210B"/>
    <w:rsid w:val="008A486C"/>
    <w:rsid w:val="008A4F91"/>
    <w:rsid w:val="008A64B6"/>
    <w:rsid w:val="008A7708"/>
    <w:rsid w:val="008B0BE6"/>
    <w:rsid w:val="008B0D4D"/>
    <w:rsid w:val="008B166D"/>
    <w:rsid w:val="008B1CFB"/>
    <w:rsid w:val="008B215C"/>
    <w:rsid w:val="008B3EC9"/>
    <w:rsid w:val="008B3F3E"/>
    <w:rsid w:val="008B4B0E"/>
    <w:rsid w:val="008B5366"/>
    <w:rsid w:val="008B55DB"/>
    <w:rsid w:val="008B7375"/>
    <w:rsid w:val="008B7AE0"/>
    <w:rsid w:val="008B7EDC"/>
    <w:rsid w:val="008C0685"/>
    <w:rsid w:val="008C1023"/>
    <w:rsid w:val="008C1354"/>
    <w:rsid w:val="008C1FEE"/>
    <w:rsid w:val="008C20D7"/>
    <w:rsid w:val="008C440F"/>
    <w:rsid w:val="008C451D"/>
    <w:rsid w:val="008C5461"/>
    <w:rsid w:val="008C6804"/>
    <w:rsid w:val="008C7555"/>
    <w:rsid w:val="008D0A28"/>
    <w:rsid w:val="008D26A8"/>
    <w:rsid w:val="008D28D3"/>
    <w:rsid w:val="008D2D09"/>
    <w:rsid w:val="008D3361"/>
    <w:rsid w:val="008D3ACC"/>
    <w:rsid w:val="008D4979"/>
    <w:rsid w:val="008D6B5B"/>
    <w:rsid w:val="008D7521"/>
    <w:rsid w:val="008D7CF5"/>
    <w:rsid w:val="008E0F64"/>
    <w:rsid w:val="008E1DAA"/>
    <w:rsid w:val="008E254E"/>
    <w:rsid w:val="008E34FC"/>
    <w:rsid w:val="008E3844"/>
    <w:rsid w:val="008E4450"/>
    <w:rsid w:val="008E5792"/>
    <w:rsid w:val="008E624F"/>
    <w:rsid w:val="008E701E"/>
    <w:rsid w:val="008E7FCA"/>
    <w:rsid w:val="008F0307"/>
    <w:rsid w:val="008F0E2E"/>
    <w:rsid w:val="008F1050"/>
    <w:rsid w:val="008F15B1"/>
    <w:rsid w:val="008F1874"/>
    <w:rsid w:val="008F4077"/>
    <w:rsid w:val="008F45D0"/>
    <w:rsid w:val="008F4AEB"/>
    <w:rsid w:val="008F78B9"/>
    <w:rsid w:val="009017DD"/>
    <w:rsid w:val="009018DC"/>
    <w:rsid w:val="00902BA0"/>
    <w:rsid w:val="009033DF"/>
    <w:rsid w:val="0090477F"/>
    <w:rsid w:val="00904BD6"/>
    <w:rsid w:val="009074FC"/>
    <w:rsid w:val="009100D9"/>
    <w:rsid w:val="00911D6B"/>
    <w:rsid w:val="00912DFA"/>
    <w:rsid w:val="00912FC1"/>
    <w:rsid w:val="00914A4F"/>
    <w:rsid w:val="009150F6"/>
    <w:rsid w:val="00915797"/>
    <w:rsid w:val="00915B6A"/>
    <w:rsid w:val="009162B4"/>
    <w:rsid w:val="00916308"/>
    <w:rsid w:val="009170F2"/>
    <w:rsid w:val="00917999"/>
    <w:rsid w:val="00917C33"/>
    <w:rsid w:val="00917C82"/>
    <w:rsid w:val="00920D6F"/>
    <w:rsid w:val="00921F59"/>
    <w:rsid w:val="00922D99"/>
    <w:rsid w:val="00924303"/>
    <w:rsid w:val="00925CAC"/>
    <w:rsid w:val="009279FB"/>
    <w:rsid w:val="00932094"/>
    <w:rsid w:val="0093269E"/>
    <w:rsid w:val="00933250"/>
    <w:rsid w:val="0093382A"/>
    <w:rsid w:val="00934A00"/>
    <w:rsid w:val="0093569D"/>
    <w:rsid w:val="0093573A"/>
    <w:rsid w:val="0093631C"/>
    <w:rsid w:val="009379BF"/>
    <w:rsid w:val="00937C94"/>
    <w:rsid w:val="00937F2F"/>
    <w:rsid w:val="00940894"/>
    <w:rsid w:val="009422AD"/>
    <w:rsid w:val="00944BEE"/>
    <w:rsid w:val="00946F53"/>
    <w:rsid w:val="00947A03"/>
    <w:rsid w:val="00951676"/>
    <w:rsid w:val="00953CC1"/>
    <w:rsid w:val="009547A0"/>
    <w:rsid w:val="00955C00"/>
    <w:rsid w:val="009564D9"/>
    <w:rsid w:val="0095762B"/>
    <w:rsid w:val="00957B2B"/>
    <w:rsid w:val="00957F23"/>
    <w:rsid w:val="009605C0"/>
    <w:rsid w:val="0096248E"/>
    <w:rsid w:val="009627A3"/>
    <w:rsid w:val="00963273"/>
    <w:rsid w:val="00963E1E"/>
    <w:rsid w:val="00964158"/>
    <w:rsid w:val="009645B9"/>
    <w:rsid w:val="00964EC4"/>
    <w:rsid w:val="00964F91"/>
    <w:rsid w:val="0096542A"/>
    <w:rsid w:val="00965E18"/>
    <w:rsid w:val="009700FF"/>
    <w:rsid w:val="00970AA1"/>
    <w:rsid w:val="00970B36"/>
    <w:rsid w:val="00971ED9"/>
    <w:rsid w:val="009727DD"/>
    <w:rsid w:val="009727E9"/>
    <w:rsid w:val="00972C33"/>
    <w:rsid w:val="009732A8"/>
    <w:rsid w:val="009737B2"/>
    <w:rsid w:val="00974324"/>
    <w:rsid w:val="0097504D"/>
    <w:rsid w:val="00976E40"/>
    <w:rsid w:val="0097763B"/>
    <w:rsid w:val="009776EB"/>
    <w:rsid w:val="00977D86"/>
    <w:rsid w:val="00981137"/>
    <w:rsid w:val="00982732"/>
    <w:rsid w:val="00983FA2"/>
    <w:rsid w:val="0098401B"/>
    <w:rsid w:val="009869DB"/>
    <w:rsid w:val="00987D0A"/>
    <w:rsid w:val="009905BA"/>
    <w:rsid w:val="009905EE"/>
    <w:rsid w:val="009906DF"/>
    <w:rsid w:val="00990806"/>
    <w:rsid w:val="00990D39"/>
    <w:rsid w:val="009924B5"/>
    <w:rsid w:val="00992842"/>
    <w:rsid w:val="0099303A"/>
    <w:rsid w:val="0099309C"/>
    <w:rsid w:val="009937F9"/>
    <w:rsid w:val="00993C22"/>
    <w:rsid w:val="00994417"/>
    <w:rsid w:val="009944D9"/>
    <w:rsid w:val="00994C0C"/>
    <w:rsid w:val="009953CE"/>
    <w:rsid w:val="00995CFA"/>
    <w:rsid w:val="0099605B"/>
    <w:rsid w:val="00996C7E"/>
    <w:rsid w:val="00997097"/>
    <w:rsid w:val="00997257"/>
    <w:rsid w:val="009A22C9"/>
    <w:rsid w:val="009A3F5C"/>
    <w:rsid w:val="009A58EA"/>
    <w:rsid w:val="009A59B8"/>
    <w:rsid w:val="009A6A7C"/>
    <w:rsid w:val="009A6D24"/>
    <w:rsid w:val="009A7D58"/>
    <w:rsid w:val="009B0742"/>
    <w:rsid w:val="009B153A"/>
    <w:rsid w:val="009B3147"/>
    <w:rsid w:val="009B3942"/>
    <w:rsid w:val="009B42C8"/>
    <w:rsid w:val="009B647E"/>
    <w:rsid w:val="009B6E2E"/>
    <w:rsid w:val="009B75C8"/>
    <w:rsid w:val="009C0A61"/>
    <w:rsid w:val="009C0EBF"/>
    <w:rsid w:val="009C0ED6"/>
    <w:rsid w:val="009C1300"/>
    <w:rsid w:val="009C1906"/>
    <w:rsid w:val="009C1E15"/>
    <w:rsid w:val="009C1EB1"/>
    <w:rsid w:val="009C2C08"/>
    <w:rsid w:val="009C2EC3"/>
    <w:rsid w:val="009C394B"/>
    <w:rsid w:val="009C3951"/>
    <w:rsid w:val="009C46FA"/>
    <w:rsid w:val="009C4882"/>
    <w:rsid w:val="009C5624"/>
    <w:rsid w:val="009C5E1C"/>
    <w:rsid w:val="009C65FF"/>
    <w:rsid w:val="009C6953"/>
    <w:rsid w:val="009C6979"/>
    <w:rsid w:val="009C6CD3"/>
    <w:rsid w:val="009C6ED7"/>
    <w:rsid w:val="009D1A22"/>
    <w:rsid w:val="009D1B55"/>
    <w:rsid w:val="009D289E"/>
    <w:rsid w:val="009D2BD6"/>
    <w:rsid w:val="009D353D"/>
    <w:rsid w:val="009D4586"/>
    <w:rsid w:val="009D512B"/>
    <w:rsid w:val="009D61ED"/>
    <w:rsid w:val="009D721C"/>
    <w:rsid w:val="009D7D17"/>
    <w:rsid w:val="009E05D2"/>
    <w:rsid w:val="009E0979"/>
    <w:rsid w:val="009E41C0"/>
    <w:rsid w:val="009E4768"/>
    <w:rsid w:val="009E67A4"/>
    <w:rsid w:val="009E6937"/>
    <w:rsid w:val="009F06D2"/>
    <w:rsid w:val="009F224F"/>
    <w:rsid w:val="009F2891"/>
    <w:rsid w:val="009F33AE"/>
    <w:rsid w:val="009F435A"/>
    <w:rsid w:val="009F4F68"/>
    <w:rsid w:val="009F6078"/>
    <w:rsid w:val="009F72D0"/>
    <w:rsid w:val="00A01262"/>
    <w:rsid w:val="00A0159B"/>
    <w:rsid w:val="00A018D4"/>
    <w:rsid w:val="00A0270F"/>
    <w:rsid w:val="00A035C6"/>
    <w:rsid w:val="00A03E52"/>
    <w:rsid w:val="00A040F3"/>
    <w:rsid w:val="00A0439F"/>
    <w:rsid w:val="00A04B88"/>
    <w:rsid w:val="00A06270"/>
    <w:rsid w:val="00A0733F"/>
    <w:rsid w:val="00A079CD"/>
    <w:rsid w:val="00A07A43"/>
    <w:rsid w:val="00A10A0D"/>
    <w:rsid w:val="00A10B9B"/>
    <w:rsid w:val="00A10FCB"/>
    <w:rsid w:val="00A117DC"/>
    <w:rsid w:val="00A11FAD"/>
    <w:rsid w:val="00A122CA"/>
    <w:rsid w:val="00A1284F"/>
    <w:rsid w:val="00A12C6C"/>
    <w:rsid w:val="00A12DCE"/>
    <w:rsid w:val="00A13111"/>
    <w:rsid w:val="00A13731"/>
    <w:rsid w:val="00A13A6F"/>
    <w:rsid w:val="00A13D07"/>
    <w:rsid w:val="00A14B3F"/>
    <w:rsid w:val="00A155C5"/>
    <w:rsid w:val="00A1637B"/>
    <w:rsid w:val="00A16A30"/>
    <w:rsid w:val="00A16FF9"/>
    <w:rsid w:val="00A177D5"/>
    <w:rsid w:val="00A21ACD"/>
    <w:rsid w:val="00A2248E"/>
    <w:rsid w:val="00A22725"/>
    <w:rsid w:val="00A241D1"/>
    <w:rsid w:val="00A2469C"/>
    <w:rsid w:val="00A24BEE"/>
    <w:rsid w:val="00A25218"/>
    <w:rsid w:val="00A27400"/>
    <w:rsid w:val="00A30BE9"/>
    <w:rsid w:val="00A315D1"/>
    <w:rsid w:val="00A31E31"/>
    <w:rsid w:val="00A32E79"/>
    <w:rsid w:val="00A33255"/>
    <w:rsid w:val="00A34AC5"/>
    <w:rsid w:val="00A40E01"/>
    <w:rsid w:val="00A41184"/>
    <w:rsid w:val="00A41714"/>
    <w:rsid w:val="00A448D8"/>
    <w:rsid w:val="00A44D88"/>
    <w:rsid w:val="00A454CE"/>
    <w:rsid w:val="00A500F5"/>
    <w:rsid w:val="00A529A6"/>
    <w:rsid w:val="00A5328A"/>
    <w:rsid w:val="00A53B7E"/>
    <w:rsid w:val="00A608FC"/>
    <w:rsid w:val="00A62730"/>
    <w:rsid w:val="00A63746"/>
    <w:rsid w:val="00A6472B"/>
    <w:rsid w:val="00A663E4"/>
    <w:rsid w:val="00A66CCA"/>
    <w:rsid w:val="00A672F9"/>
    <w:rsid w:val="00A67524"/>
    <w:rsid w:val="00A70A94"/>
    <w:rsid w:val="00A7253A"/>
    <w:rsid w:val="00A72BBD"/>
    <w:rsid w:val="00A734D4"/>
    <w:rsid w:val="00A736DB"/>
    <w:rsid w:val="00A74377"/>
    <w:rsid w:val="00A75149"/>
    <w:rsid w:val="00A75BC8"/>
    <w:rsid w:val="00A82639"/>
    <w:rsid w:val="00A8264F"/>
    <w:rsid w:val="00A82E99"/>
    <w:rsid w:val="00A833F8"/>
    <w:rsid w:val="00A835AC"/>
    <w:rsid w:val="00A84BE0"/>
    <w:rsid w:val="00A85001"/>
    <w:rsid w:val="00A908F9"/>
    <w:rsid w:val="00A916A5"/>
    <w:rsid w:val="00A93BA9"/>
    <w:rsid w:val="00A93EC4"/>
    <w:rsid w:val="00A944A1"/>
    <w:rsid w:val="00A94523"/>
    <w:rsid w:val="00A94D2E"/>
    <w:rsid w:val="00A94FBD"/>
    <w:rsid w:val="00A970FD"/>
    <w:rsid w:val="00A97B6A"/>
    <w:rsid w:val="00AA1949"/>
    <w:rsid w:val="00AA1ABF"/>
    <w:rsid w:val="00AA1E68"/>
    <w:rsid w:val="00AA286B"/>
    <w:rsid w:val="00AA2B53"/>
    <w:rsid w:val="00AA338C"/>
    <w:rsid w:val="00AA657A"/>
    <w:rsid w:val="00AA6C59"/>
    <w:rsid w:val="00AA7B0C"/>
    <w:rsid w:val="00AA7D9D"/>
    <w:rsid w:val="00AB01B1"/>
    <w:rsid w:val="00AB0A7B"/>
    <w:rsid w:val="00AB21B3"/>
    <w:rsid w:val="00AB319B"/>
    <w:rsid w:val="00AB4D71"/>
    <w:rsid w:val="00AB5462"/>
    <w:rsid w:val="00AB593C"/>
    <w:rsid w:val="00AB70A6"/>
    <w:rsid w:val="00AC003A"/>
    <w:rsid w:val="00AC1167"/>
    <w:rsid w:val="00AC1C38"/>
    <w:rsid w:val="00AC2DCF"/>
    <w:rsid w:val="00AC3F39"/>
    <w:rsid w:val="00AD22B9"/>
    <w:rsid w:val="00AD2E16"/>
    <w:rsid w:val="00AD3A57"/>
    <w:rsid w:val="00AD416A"/>
    <w:rsid w:val="00AD43CF"/>
    <w:rsid w:val="00AD4B40"/>
    <w:rsid w:val="00AD5A28"/>
    <w:rsid w:val="00AD5D58"/>
    <w:rsid w:val="00AD7C7A"/>
    <w:rsid w:val="00AE0716"/>
    <w:rsid w:val="00AE11FE"/>
    <w:rsid w:val="00AE2225"/>
    <w:rsid w:val="00AE2AD1"/>
    <w:rsid w:val="00AE4076"/>
    <w:rsid w:val="00AE5313"/>
    <w:rsid w:val="00AE5C77"/>
    <w:rsid w:val="00AE6A7F"/>
    <w:rsid w:val="00AE6D3D"/>
    <w:rsid w:val="00AF0631"/>
    <w:rsid w:val="00AF1388"/>
    <w:rsid w:val="00AF27CC"/>
    <w:rsid w:val="00AF2912"/>
    <w:rsid w:val="00AF4029"/>
    <w:rsid w:val="00AF4F5E"/>
    <w:rsid w:val="00AF51EE"/>
    <w:rsid w:val="00AF6597"/>
    <w:rsid w:val="00AF72DC"/>
    <w:rsid w:val="00B01B70"/>
    <w:rsid w:val="00B02208"/>
    <w:rsid w:val="00B03433"/>
    <w:rsid w:val="00B0361B"/>
    <w:rsid w:val="00B036CF"/>
    <w:rsid w:val="00B03F95"/>
    <w:rsid w:val="00B047C9"/>
    <w:rsid w:val="00B120B0"/>
    <w:rsid w:val="00B123AE"/>
    <w:rsid w:val="00B154E0"/>
    <w:rsid w:val="00B15E50"/>
    <w:rsid w:val="00B15EB0"/>
    <w:rsid w:val="00B16D1D"/>
    <w:rsid w:val="00B20DF5"/>
    <w:rsid w:val="00B21508"/>
    <w:rsid w:val="00B21875"/>
    <w:rsid w:val="00B239CB"/>
    <w:rsid w:val="00B23FF9"/>
    <w:rsid w:val="00B243B2"/>
    <w:rsid w:val="00B24E9A"/>
    <w:rsid w:val="00B27315"/>
    <w:rsid w:val="00B27601"/>
    <w:rsid w:val="00B303A5"/>
    <w:rsid w:val="00B3059B"/>
    <w:rsid w:val="00B30B78"/>
    <w:rsid w:val="00B30F19"/>
    <w:rsid w:val="00B31A94"/>
    <w:rsid w:val="00B32DF5"/>
    <w:rsid w:val="00B32FDF"/>
    <w:rsid w:val="00B33414"/>
    <w:rsid w:val="00B33A5A"/>
    <w:rsid w:val="00B35068"/>
    <w:rsid w:val="00B3593E"/>
    <w:rsid w:val="00B36605"/>
    <w:rsid w:val="00B36663"/>
    <w:rsid w:val="00B401E9"/>
    <w:rsid w:val="00B45127"/>
    <w:rsid w:val="00B46545"/>
    <w:rsid w:val="00B4703D"/>
    <w:rsid w:val="00B476FD"/>
    <w:rsid w:val="00B54EBC"/>
    <w:rsid w:val="00B5578F"/>
    <w:rsid w:val="00B572F8"/>
    <w:rsid w:val="00B60C62"/>
    <w:rsid w:val="00B610B8"/>
    <w:rsid w:val="00B61A43"/>
    <w:rsid w:val="00B61C51"/>
    <w:rsid w:val="00B6210C"/>
    <w:rsid w:val="00B62212"/>
    <w:rsid w:val="00B623F8"/>
    <w:rsid w:val="00B6310A"/>
    <w:rsid w:val="00B64013"/>
    <w:rsid w:val="00B70B13"/>
    <w:rsid w:val="00B70B4F"/>
    <w:rsid w:val="00B755C2"/>
    <w:rsid w:val="00B75A6E"/>
    <w:rsid w:val="00B75F01"/>
    <w:rsid w:val="00B76827"/>
    <w:rsid w:val="00B76DCC"/>
    <w:rsid w:val="00B77001"/>
    <w:rsid w:val="00B770FE"/>
    <w:rsid w:val="00B7778D"/>
    <w:rsid w:val="00B77CD0"/>
    <w:rsid w:val="00B77F53"/>
    <w:rsid w:val="00B80E33"/>
    <w:rsid w:val="00B80E73"/>
    <w:rsid w:val="00B820E0"/>
    <w:rsid w:val="00B8214F"/>
    <w:rsid w:val="00B8244D"/>
    <w:rsid w:val="00B83340"/>
    <w:rsid w:val="00B837E6"/>
    <w:rsid w:val="00B83970"/>
    <w:rsid w:val="00B8476C"/>
    <w:rsid w:val="00B84F7A"/>
    <w:rsid w:val="00B85807"/>
    <w:rsid w:val="00B859A3"/>
    <w:rsid w:val="00B8651D"/>
    <w:rsid w:val="00B90619"/>
    <w:rsid w:val="00B91A07"/>
    <w:rsid w:val="00B91CF8"/>
    <w:rsid w:val="00B92DF2"/>
    <w:rsid w:val="00B9381E"/>
    <w:rsid w:val="00B9421E"/>
    <w:rsid w:val="00B943B9"/>
    <w:rsid w:val="00B952E9"/>
    <w:rsid w:val="00BA0D0E"/>
    <w:rsid w:val="00BA12B4"/>
    <w:rsid w:val="00BA1A1A"/>
    <w:rsid w:val="00BA1F72"/>
    <w:rsid w:val="00BA312E"/>
    <w:rsid w:val="00BA41EC"/>
    <w:rsid w:val="00BA59AD"/>
    <w:rsid w:val="00BA7419"/>
    <w:rsid w:val="00BB0015"/>
    <w:rsid w:val="00BB19A5"/>
    <w:rsid w:val="00BB2E81"/>
    <w:rsid w:val="00BB3EA6"/>
    <w:rsid w:val="00BB4AA6"/>
    <w:rsid w:val="00BB53F0"/>
    <w:rsid w:val="00BB5CD1"/>
    <w:rsid w:val="00BB7F0D"/>
    <w:rsid w:val="00BC0135"/>
    <w:rsid w:val="00BC058E"/>
    <w:rsid w:val="00BC117F"/>
    <w:rsid w:val="00BC1801"/>
    <w:rsid w:val="00BC2B98"/>
    <w:rsid w:val="00BC42F7"/>
    <w:rsid w:val="00BC7C10"/>
    <w:rsid w:val="00BC7C9A"/>
    <w:rsid w:val="00BC7D9E"/>
    <w:rsid w:val="00BC7FCC"/>
    <w:rsid w:val="00BD0E14"/>
    <w:rsid w:val="00BD15ED"/>
    <w:rsid w:val="00BD1AC0"/>
    <w:rsid w:val="00BD1D5B"/>
    <w:rsid w:val="00BD1D72"/>
    <w:rsid w:val="00BD23DC"/>
    <w:rsid w:val="00BD4A8E"/>
    <w:rsid w:val="00BD4FF9"/>
    <w:rsid w:val="00BD59FF"/>
    <w:rsid w:val="00BD5D2A"/>
    <w:rsid w:val="00BD7FF0"/>
    <w:rsid w:val="00BE00F7"/>
    <w:rsid w:val="00BE11DA"/>
    <w:rsid w:val="00BE2404"/>
    <w:rsid w:val="00BE31D0"/>
    <w:rsid w:val="00BE3335"/>
    <w:rsid w:val="00BE352A"/>
    <w:rsid w:val="00BE3899"/>
    <w:rsid w:val="00BE3E25"/>
    <w:rsid w:val="00BE3FF0"/>
    <w:rsid w:val="00BF003D"/>
    <w:rsid w:val="00BF0206"/>
    <w:rsid w:val="00BF040E"/>
    <w:rsid w:val="00BF0AAD"/>
    <w:rsid w:val="00BF1AB4"/>
    <w:rsid w:val="00BF275A"/>
    <w:rsid w:val="00BF3BEF"/>
    <w:rsid w:val="00BF4DC8"/>
    <w:rsid w:val="00BF4EEF"/>
    <w:rsid w:val="00BF553F"/>
    <w:rsid w:val="00BF614B"/>
    <w:rsid w:val="00BF6527"/>
    <w:rsid w:val="00BF6904"/>
    <w:rsid w:val="00BF69B3"/>
    <w:rsid w:val="00BF6DE5"/>
    <w:rsid w:val="00C0025C"/>
    <w:rsid w:val="00C00392"/>
    <w:rsid w:val="00C00406"/>
    <w:rsid w:val="00C01665"/>
    <w:rsid w:val="00C0347F"/>
    <w:rsid w:val="00C03893"/>
    <w:rsid w:val="00C03FA9"/>
    <w:rsid w:val="00C057EF"/>
    <w:rsid w:val="00C05AB7"/>
    <w:rsid w:val="00C06192"/>
    <w:rsid w:val="00C122CB"/>
    <w:rsid w:val="00C13036"/>
    <w:rsid w:val="00C15A3F"/>
    <w:rsid w:val="00C15F76"/>
    <w:rsid w:val="00C17054"/>
    <w:rsid w:val="00C20804"/>
    <w:rsid w:val="00C20EF3"/>
    <w:rsid w:val="00C21C14"/>
    <w:rsid w:val="00C22922"/>
    <w:rsid w:val="00C24391"/>
    <w:rsid w:val="00C27814"/>
    <w:rsid w:val="00C301EE"/>
    <w:rsid w:val="00C30FF0"/>
    <w:rsid w:val="00C32355"/>
    <w:rsid w:val="00C3256F"/>
    <w:rsid w:val="00C329F8"/>
    <w:rsid w:val="00C32DB5"/>
    <w:rsid w:val="00C342C2"/>
    <w:rsid w:val="00C34EA8"/>
    <w:rsid w:val="00C3557A"/>
    <w:rsid w:val="00C36ED5"/>
    <w:rsid w:val="00C376F4"/>
    <w:rsid w:val="00C40132"/>
    <w:rsid w:val="00C4074A"/>
    <w:rsid w:val="00C407A5"/>
    <w:rsid w:val="00C41CCE"/>
    <w:rsid w:val="00C42777"/>
    <w:rsid w:val="00C42CA8"/>
    <w:rsid w:val="00C431BF"/>
    <w:rsid w:val="00C43DCE"/>
    <w:rsid w:val="00C44496"/>
    <w:rsid w:val="00C473C1"/>
    <w:rsid w:val="00C47725"/>
    <w:rsid w:val="00C527E2"/>
    <w:rsid w:val="00C52998"/>
    <w:rsid w:val="00C5318C"/>
    <w:rsid w:val="00C53B52"/>
    <w:rsid w:val="00C54D51"/>
    <w:rsid w:val="00C570FE"/>
    <w:rsid w:val="00C57FEB"/>
    <w:rsid w:val="00C605F1"/>
    <w:rsid w:val="00C60A4F"/>
    <w:rsid w:val="00C61096"/>
    <w:rsid w:val="00C61AEF"/>
    <w:rsid w:val="00C62B5C"/>
    <w:rsid w:val="00C6355E"/>
    <w:rsid w:val="00C6432A"/>
    <w:rsid w:val="00C6479B"/>
    <w:rsid w:val="00C64AEC"/>
    <w:rsid w:val="00C64F2F"/>
    <w:rsid w:val="00C65370"/>
    <w:rsid w:val="00C65C32"/>
    <w:rsid w:val="00C67BFD"/>
    <w:rsid w:val="00C70583"/>
    <w:rsid w:val="00C7131D"/>
    <w:rsid w:val="00C72C71"/>
    <w:rsid w:val="00C74749"/>
    <w:rsid w:val="00C755BE"/>
    <w:rsid w:val="00C76EFC"/>
    <w:rsid w:val="00C770FE"/>
    <w:rsid w:val="00C77972"/>
    <w:rsid w:val="00C77ED6"/>
    <w:rsid w:val="00C8057B"/>
    <w:rsid w:val="00C810A2"/>
    <w:rsid w:val="00C8261F"/>
    <w:rsid w:val="00C82C57"/>
    <w:rsid w:val="00C830CF"/>
    <w:rsid w:val="00C83A8E"/>
    <w:rsid w:val="00C85096"/>
    <w:rsid w:val="00C855E3"/>
    <w:rsid w:val="00C91041"/>
    <w:rsid w:val="00C9265B"/>
    <w:rsid w:val="00C9351B"/>
    <w:rsid w:val="00C94E8E"/>
    <w:rsid w:val="00C953FD"/>
    <w:rsid w:val="00C95ABE"/>
    <w:rsid w:val="00C9638A"/>
    <w:rsid w:val="00C968CC"/>
    <w:rsid w:val="00C96B57"/>
    <w:rsid w:val="00C97570"/>
    <w:rsid w:val="00CA14FB"/>
    <w:rsid w:val="00CA219C"/>
    <w:rsid w:val="00CA2249"/>
    <w:rsid w:val="00CA2FF1"/>
    <w:rsid w:val="00CA3279"/>
    <w:rsid w:val="00CA39D4"/>
    <w:rsid w:val="00CA47E3"/>
    <w:rsid w:val="00CA6F04"/>
    <w:rsid w:val="00CA7D48"/>
    <w:rsid w:val="00CB042F"/>
    <w:rsid w:val="00CB1692"/>
    <w:rsid w:val="00CB39AB"/>
    <w:rsid w:val="00CB4D4A"/>
    <w:rsid w:val="00CB58FA"/>
    <w:rsid w:val="00CB63EF"/>
    <w:rsid w:val="00CC0726"/>
    <w:rsid w:val="00CC160F"/>
    <w:rsid w:val="00CC1D58"/>
    <w:rsid w:val="00CC3632"/>
    <w:rsid w:val="00CC3853"/>
    <w:rsid w:val="00CC5E89"/>
    <w:rsid w:val="00CC7492"/>
    <w:rsid w:val="00CC7B68"/>
    <w:rsid w:val="00CC7B6E"/>
    <w:rsid w:val="00CD1480"/>
    <w:rsid w:val="00CD1E95"/>
    <w:rsid w:val="00CD1F6C"/>
    <w:rsid w:val="00CD2FE5"/>
    <w:rsid w:val="00CD35AE"/>
    <w:rsid w:val="00CD4163"/>
    <w:rsid w:val="00CD4528"/>
    <w:rsid w:val="00CD49A5"/>
    <w:rsid w:val="00CD59FE"/>
    <w:rsid w:val="00CD5BF8"/>
    <w:rsid w:val="00CD6603"/>
    <w:rsid w:val="00CD68D7"/>
    <w:rsid w:val="00CD6C1E"/>
    <w:rsid w:val="00CD747A"/>
    <w:rsid w:val="00CE0695"/>
    <w:rsid w:val="00CE16A4"/>
    <w:rsid w:val="00CE1C48"/>
    <w:rsid w:val="00CE209C"/>
    <w:rsid w:val="00CE261B"/>
    <w:rsid w:val="00CE2C16"/>
    <w:rsid w:val="00CE3674"/>
    <w:rsid w:val="00CE5403"/>
    <w:rsid w:val="00CE6BC9"/>
    <w:rsid w:val="00CF0EC7"/>
    <w:rsid w:val="00CF12F3"/>
    <w:rsid w:val="00CF1BCA"/>
    <w:rsid w:val="00CF31B6"/>
    <w:rsid w:val="00CF3832"/>
    <w:rsid w:val="00CF3BA2"/>
    <w:rsid w:val="00CF51DE"/>
    <w:rsid w:val="00CF70C6"/>
    <w:rsid w:val="00CF73D9"/>
    <w:rsid w:val="00D0166E"/>
    <w:rsid w:val="00D026E2"/>
    <w:rsid w:val="00D03D56"/>
    <w:rsid w:val="00D040B2"/>
    <w:rsid w:val="00D0640D"/>
    <w:rsid w:val="00D06668"/>
    <w:rsid w:val="00D075AF"/>
    <w:rsid w:val="00D07B34"/>
    <w:rsid w:val="00D10772"/>
    <w:rsid w:val="00D12A37"/>
    <w:rsid w:val="00D133F0"/>
    <w:rsid w:val="00D14486"/>
    <w:rsid w:val="00D15169"/>
    <w:rsid w:val="00D159F0"/>
    <w:rsid w:val="00D16565"/>
    <w:rsid w:val="00D171EE"/>
    <w:rsid w:val="00D171FB"/>
    <w:rsid w:val="00D200EA"/>
    <w:rsid w:val="00D21650"/>
    <w:rsid w:val="00D221D5"/>
    <w:rsid w:val="00D22290"/>
    <w:rsid w:val="00D237FF"/>
    <w:rsid w:val="00D24CD5"/>
    <w:rsid w:val="00D27D1A"/>
    <w:rsid w:val="00D306C3"/>
    <w:rsid w:val="00D30DD9"/>
    <w:rsid w:val="00D31FD5"/>
    <w:rsid w:val="00D331C4"/>
    <w:rsid w:val="00D33711"/>
    <w:rsid w:val="00D33B16"/>
    <w:rsid w:val="00D34029"/>
    <w:rsid w:val="00D35025"/>
    <w:rsid w:val="00D359D6"/>
    <w:rsid w:val="00D36953"/>
    <w:rsid w:val="00D37769"/>
    <w:rsid w:val="00D37ED4"/>
    <w:rsid w:val="00D4028A"/>
    <w:rsid w:val="00D40410"/>
    <w:rsid w:val="00D4197B"/>
    <w:rsid w:val="00D41AC3"/>
    <w:rsid w:val="00D41FF8"/>
    <w:rsid w:val="00D4285D"/>
    <w:rsid w:val="00D44BFD"/>
    <w:rsid w:val="00D44FD0"/>
    <w:rsid w:val="00D45A10"/>
    <w:rsid w:val="00D469F3"/>
    <w:rsid w:val="00D50D62"/>
    <w:rsid w:val="00D5211B"/>
    <w:rsid w:val="00D52646"/>
    <w:rsid w:val="00D53ADF"/>
    <w:rsid w:val="00D55287"/>
    <w:rsid w:val="00D60A9E"/>
    <w:rsid w:val="00D61A0E"/>
    <w:rsid w:val="00D63121"/>
    <w:rsid w:val="00D644F1"/>
    <w:rsid w:val="00D6468B"/>
    <w:rsid w:val="00D6468C"/>
    <w:rsid w:val="00D653E3"/>
    <w:rsid w:val="00D66211"/>
    <w:rsid w:val="00D67701"/>
    <w:rsid w:val="00D713BF"/>
    <w:rsid w:val="00D716D8"/>
    <w:rsid w:val="00D719C1"/>
    <w:rsid w:val="00D72612"/>
    <w:rsid w:val="00D72CE8"/>
    <w:rsid w:val="00D73794"/>
    <w:rsid w:val="00D73BD8"/>
    <w:rsid w:val="00D80852"/>
    <w:rsid w:val="00D81B7E"/>
    <w:rsid w:val="00D825A4"/>
    <w:rsid w:val="00D833C8"/>
    <w:rsid w:val="00D84109"/>
    <w:rsid w:val="00D85F7C"/>
    <w:rsid w:val="00D87819"/>
    <w:rsid w:val="00D90B91"/>
    <w:rsid w:val="00D90B98"/>
    <w:rsid w:val="00D9132B"/>
    <w:rsid w:val="00D92F2F"/>
    <w:rsid w:val="00D93626"/>
    <w:rsid w:val="00D941D9"/>
    <w:rsid w:val="00D96563"/>
    <w:rsid w:val="00D96677"/>
    <w:rsid w:val="00D96A3D"/>
    <w:rsid w:val="00D97370"/>
    <w:rsid w:val="00DA0786"/>
    <w:rsid w:val="00DA29E0"/>
    <w:rsid w:val="00DA4A0B"/>
    <w:rsid w:val="00DA4C59"/>
    <w:rsid w:val="00DA6293"/>
    <w:rsid w:val="00DA67BF"/>
    <w:rsid w:val="00DA72B4"/>
    <w:rsid w:val="00DB1D4A"/>
    <w:rsid w:val="00DB279D"/>
    <w:rsid w:val="00DB3D2B"/>
    <w:rsid w:val="00DB5245"/>
    <w:rsid w:val="00DB5804"/>
    <w:rsid w:val="00DB5B4E"/>
    <w:rsid w:val="00DB6174"/>
    <w:rsid w:val="00DB61C5"/>
    <w:rsid w:val="00DB6582"/>
    <w:rsid w:val="00DB659E"/>
    <w:rsid w:val="00DB78B3"/>
    <w:rsid w:val="00DB7FE8"/>
    <w:rsid w:val="00DC0147"/>
    <w:rsid w:val="00DC119F"/>
    <w:rsid w:val="00DC1777"/>
    <w:rsid w:val="00DC28A1"/>
    <w:rsid w:val="00DC493E"/>
    <w:rsid w:val="00DC586C"/>
    <w:rsid w:val="00DC6D23"/>
    <w:rsid w:val="00DD29CB"/>
    <w:rsid w:val="00DD322B"/>
    <w:rsid w:val="00DD4EDF"/>
    <w:rsid w:val="00DD61A0"/>
    <w:rsid w:val="00DD633B"/>
    <w:rsid w:val="00DE0672"/>
    <w:rsid w:val="00DE0EA8"/>
    <w:rsid w:val="00DE11BC"/>
    <w:rsid w:val="00DE387C"/>
    <w:rsid w:val="00DE46AF"/>
    <w:rsid w:val="00DE4F13"/>
    <w:rsid w:val="00DE6040"/>
    <w:rsid w:val="00DE776C"/>
    <w:rsid w:val="00DF10AB"/>
    <w:rsid w:val="00DF1708"/>
    <w:rsid w:val="00DF2210"/>
    <w:rsid w:val="00DF2740"/>
    <w:rsid w:val="00DF29F1"/>
    <w:rsid w:val="00DF2E98"/>
    <w:rsid w:val="00DF32A9"/>
    <w:rsid w:val="00DF40E9"/>
    <w:rsid w:val="00DF57F3"/>
    <w:rsid w:val="00DF5AB9"/>
    <w:rsid w:val="00DF6F89"/>
    <w:rsid w:val="00DF70E0"/>
    <w:rsid w:val="00DF75BC"/>
    <w:rsid w:val="00E004F7"/>
    <w:rsid w:val="00E006C9"/>
    <w:rsid w:val="00E013E0"/>
    <w:rsid w:val="00E01604"/>
    <w:rsid w:val="00E03AA0"/>
    <w:rsid w:val="00E0558A"/>
    <w:rsid w:val="00E10E0F"/>
    <w:rsid w:val="00E1235D"/>
    <w:rsid w:val="00E12819"/>
    <w:rsid w:val="00E12DA1"/>
    <w:rsid w:val="00E13413"/>
    <w:rsid w:val="00E13746"/>
    <w:rsid w:val="00E14892"/>
    <w:rsid w:val="00E15813"/>
    <w:rsid w:val="00E16186"/>
    <w:rsid w:val="00E165E8"/>
    <w:rsid w:val="00E20608"/>
    <w:rsid w:val="00E217B1"/>
    <w:rsid w:val="00E222FF"/>
    <w:rsid w:val="00E228F2"/>
    <w:rsid w:val="00E231CD"/>
    <w:rsid w:val="00E23723"/>
    <w:rsid w:val="00E2401D"/>
    <w:rsid w:val="00E246BF"/>
    <w:rsid w:val="00E24CBF"/>
    <w:rsid w:val="00E25177"/>
    <w:rsid w:val="00E256CE"/>
    <w:rsid w:val="00E27BCA"/>
    <w:rsid w:val="00E326FC"/>
    <w:rsid w:val="00E3362F"/>
    <w:rsid w:val="00E338CB"/>
    <w:rsid w:val="00E34FBB"/>
    <w:rsid w:val="00E360A9"/>
    <w:rsid w:val="00E40A9D"/>
    <w:rsid w:val="00E422D3"/>
    <w:rsid w:val="00E426D0"/>
    <w:rsid w:val="00E45550"/>
    <w:rsid w:val="00E46F09"/>
    <w:rsid w:val="00E46FF6"/>
    <w:rsid w:val="00E47485"/>
    <w:rsid w:val="00E47768"/>
    <w:rsid w:val="00E47CE6"/>
    <w:rsid w:val="00E51E66"/>
    <w:rsid w:val="00E5239A"/>
    <w:rsid w:val="00E53943"/>
    <w:rsid w:val="00E53A80"/>
    <w:rsid w:val="00E53C4D"/>
    <w:rsid w:val="00E543E3"/>
    <w:rsid w:val="00E54715"/>
    <w:rsid w:val="00E556A4"/>
    <w:rsid w:val="00E55B9E"/>
    <w:rsid w:val="00E55D7B"/>
    <w:rsid w:val="00E60735"/>
    <w:rsid w:val="00E608F2"/>
    <w:rsid w:val="00E639B3"/>
    <w:rsid w:val="00E65229"/>
    <w:rsid w:val="00E65AE1"/>
    <w:rsid w:val="00E66121"/>
    <w:rsid w:val="00E6688F"/>
    <w:rsid w:val="00E671EC"/>
    <w:rsid w:val="00E67654"/>
    <w:rsid w:val="00E70089"/>
    <w:rsid w:val="00E70182"/>
    <w:rsid w:val="00E71A27"/>
    <w:rsid w:val="00E71B38"/>
    <w:rsid w:val="00E71CBB"/>
    <w:rsid w:val="00E71F9E"/>
    <w:rsid w:val="00E72647"/>
    <w:rsid w:val="00E7309F"/>
    <w:rsid w:val="00E73A31"/>
    <w:rsid w:val="00E73C61"/>
    <w:rsid w:val="00E77F9F"/>
    <w:rsid w:val="00E800B8"/>
    <w:rsid w:val="00E8043A"/>
    <w:rsid w:val="00E822BC"/>
    <w:rsid w:val="00E82A11"/>
    <w:rsid w:val="00E82AAB"/>
    <w:rsid w:val="00E8529E"/>
    <w:rsid w:val="00E869AD"/>
    <w:rsid w:val="00E905DB"/>
    <w:rsid w:val="00E90FC0"/>
    <w:rsid w:val="00E91CC9"/>
    <w:rsid w:val="00E92FB7"/>
    <w:rsid w:val="00E93383"/>
    <w:rsid w:val="00E93A4C"/>
    <w:rsid w:val="00E94A6C"/>
    <w:rsid w:val="00E95408"/>
    <w:rsid w:val="00E9584B"/>
    <w:rsid w:val="00E96BD0"/>
    <w:rsid w:val="00E96EDA"/>
    <w:rsid w:val="00E977E5"/>
    <w:rsid w:val="00EA25F2"/>
    <w:rsid w:val="00EA2771"/>
    <w:rsid w:val="00EA53C4"/>
    <w:rsid w:val="00EA5A3F"/>
    <w:rsid w:val="00EA7284"/>
    <w:rsid w:val="00EB05E1"/>
    <w:rsid w:val="00EB3464"/>
    <w:rsid w:val="00EB4510"/>
    <w:rsid w:val="00EB5434"/>
    <w:rsid w:val="00EB590C"/>
    <w:rsid w:val="00EB6555"/>
    <w:rsid w:val="00EB744E"/>
    <w:rsid w:val="00EC0038"/>
    <w:rsid w:val="00EC0437"/>
    <w:rsid w:val="00EC1472"/>
    <w:rsid w:val="00EC1D70"/>
    <w:rsid w:val="00EC48D5"/>
    <w:rsid w:val="00EC49F2"/>
    <w:rsid w:val="00EC51BE"/>
    <w:rsid w:val="00EC51E4"/>
    <w:rsid w:val="00EC52BD"/>
    <w:rsid w:val="00EC6162"/>
    <w:rsid w:val="00EC64B8"/>
    <w:rsid w:val="00EC6C22"/>
    <w:rsid w:val="00ED0759"/>
    <w:rsid w:val="00ED0B83"/>
    <w:rsid w:val="00ED0C33"/>
    <w:rsid w:val="00ED1884"/>
    <w:rsid w:val="00ED22F3"/>
    <w:rsid w:val="00ED392D"/>
    <w:rsid w:val="00ED40EB"/>
    <w:rsid w:val="00ED434F"/>
    <w:rsid w:val="00ED73D7"/>
    <w:rsid w:val="00ED75D3"/>
    <w:rsid w:val="00EE03F9"/>
    <w:rsid w:val="00EE136B"/>
    <w:rsid w:val="00EE1464"/>
    <w:rsid w:val="00EE1EB6"/>
    <w:rsid w:val="00EE48C0"/>
    <w:rsid w:val="00EE4B1A"/>
    <w:rsid w:val="00EE51BA"/>
    <w:rsid w:val="00EE5B0E"/>
    <w:rsid w:val="00EE5D13"/>
    <w:rsid w:val="00EE6179"/>
    <w:rsid w:val="00EE6793"/>
    <w:rsid w:val="00EE7958"/>
    <w:rsid w:val="00EF04E6"/>
    <w:rsid w:val="00EF0F27"/>
    <w:rsid w:val="00EF2048"/>
    <w:rsid w:val="00EF347B"/>
    <w:rsid w:val="00EF35DA"/>
    <w:rsid w:val="00EF40A5"/>
    <w:rsid w:val="00EF463F"/>
    <w:rsid w:val="00EF5D80"/>
    <w:rsid w:val="00EF62BE"/>
    <w:rsid w:val="00F003F5"/>
    <w:rsid w:val="00F004C4"/>
    <w:rsid w:val="00F01FF7"/>
    <w:rsid w:val="00F033F8"/>
    <w:rsid w:val="00F045B0"/>
    <w:rsid w:val="00F060E5"/>
    <w:rsid w:val="00F063D8"/>
    <w:rsid w:val="00F06C04"/>
    <w:rsid w:val="00F06C48"/>
    <w:rsid w:val="00F10DAB"/>
    <w:rsid w:val="00F114B3"/>
    <w:rsid w:val="00F120BF"/>
    <w:rsid w:val="00F121D3"/>
    <w:rsid w:val="00F12D2A"/>
    <w:rsid w:val="00F12E5F"/>
    <w:rsid w:val="00F1435A"/>
    <w:rsid w:val="00F149EC"/>
    <w:rsid w:val="00F14DD2"/>
    <w:rsid w:val="00F155EE"/>
    <w:rsid w:val="00F16698"/>
    <w:rsid w:val="00F16B1F"/>
    <w:rsid w:val="00F16EF7"/>
    <w:rsid w:val="00F17356"/>
    <w:rsid w:val="00F2025F"/>
    <w:rsid w:val="00F203EC"/>
    <w:rsid w:val="00F22583"/>
    <w:rsid w:val="00F23A3D"/>
    <w:rsid w:val="00F23ACD"/>
    <w:rsid w:val="00F23DE7"/>
    <w:rsid w:val="00F23F04"/>
    <w:rsid w:val="00F25307"/>
    <w:rsid w:val="00F256AC"/>
    <w:rsid w:val="00F26282"/>
    <w:rsid w:val="00F2710E"/>
    <w:rsid w:val="00F30F2D"/>
    <w:rsid w:val="00F3165F"/>
    <w:rsid w:val="00F31FFF"/>
    <w:rsid w:val="00F3442A"/>
    <w:rsid w:val="00F34828"/>
    <w:rsid w:val="00F35D9D"/>
    <w:rsid w:val="00F35FC0"/>
    <w:rsid w:val="00F36512"/>
    <w:rsid w:val="00F36581"/>
    <w:rsid w:val="00F3684D"/>
    <w:rsid w:val="00F3703E"/>
    <w:rsid w:val="00F377FB"/>
    <w:rsid w:val="00F401CA"/>
    <w:rsid w:val="00F4068C"/>
    <w:rsid w:val="00F411BA"/>
    <w:rsid w:val="00F44992"/>
    <w:rsid w:val="00F472DD"/>
    <w:rsid w:val="00F53562"/>
    <w:rsid w:val="00F54AB0"/>
    <w:rsid w:val="00F56C42"/>
    <w:rsid w:val="00F57831"/>
    <w:rsid w:val="00F6267A"/>
    <w:rsid w:val="00F62B06"/>
    <w:rsid w:val="00F62E38"/>
    <w:rsid w:val="00F62FDB"/>
    <w:rsid w:val="00F630BB"/>
    <w:rsid w:val="00F63F57"/>
    <w:rsid w:val="00F644D2"/>
    <w:rsid w:val="00F6477D"/>
    <w:rsid w:val="00F6571F"/>
    <w:rsid w:val="00F65C6A"/>
    <w:rsid w:val="00F66648"/>
    <w:rsid w:val="00F66B13"/>
    <w:rsid w:val="00F677E5"/>
    <w:rsid w:val="00F7066A"/>
    <w:rsid w:val="00F712D2"/>
    <w:rsid w:val="00F717A5"/>
    <w:rsid w:val="00F74737"/>
    <w:rsid w:val="00F74D86"/>
    <w:rsid w:val="00F77078"/>
    <w:rsid w:val="00F775AA"/>
    <w:rsid w:val="00F77EC6"/>
    <w:rsid w:val="00F805FF"/>
    <w:rsid w:val="00F81BFC"/>
    <w:rsid w:val="00F838DF"/>
    <w:rsid w:val="00F83A32"/>
    <w:rsid w:val="00F85B40"/>
    <w:rsid w:val="00F8684A"/>
    <w:rsid w:val="00F91363"/>
    <w:rsid w:val="00F915CB"/>
    <w:rsid w:val="00F91702"/>
    <w:rsid w:val="00F92320"/>
    <w:rsid w:val="00F93055"/>
    <w:rsid w:val="00F93119"/>
    <w:rsid w:val="00F94536"/>
    <w:rsid w:val="00FA0D17"/>
    <w:rsid w:val="00FA0DC6"/>
    <w:rsid w:val="00FA13D0"/>
    <w:rsid w:val="00FA2C7D"/>
    <w:rsid w:val="00FA4033"/>
    <w:rsid w:val="00FA456C"/>
    <w:rsid w:val="00FA6205"/>
    <w:rsid w:val="00FA66A7"/>
    <w:rsid w:val="00FA7EBF"/>
    <w:rsid w:val="00FB0746"/>
    <w:rsid w:val="00FB083E"/>
    <w:rsid w:val="00FB1017"/>
    <w:rsid w:val="00FB23CA"/>
    <w:rsid w:val="00FB2517"/>
    <w:rsid w:val="00FB3872"/>
    <w:rsid w:val="00FB5807"/>
    <w:rsid w:val="00FB6978"/>
    <w:rsid w:val="00FB7813"/>
    <w:rsid w:val="00FB7D2B"/>
    <w:rsid w:val="00FC1D7F"/>
    <w:rsid w:val="00FC2423"/>
    <w:rsid w:val="00FC2751"/>
    <w:rsid w:val="00FC2DA9"/>
    <w:rsid w:val="00FC395A"/>
    <w:rsid w:val="00FC5AE1"/>
    <w:rsid w:val="00FC781D"/>
    <w:rsid w:val="00FC7F64"/>
    <w:rsid w:val="00FD0E91"/>
    <w:rsid w:val="00FD17F7"/>
    <w:rsid w:val="00FD1E20"/>
    <w:rsid w:val="00FD2E12"/>
    <w:rsid w:val="00FD3DE1"/>
    <w:rsid w:val="00FD4F2D"/>
    <w:rsid w:val="00FD5918"/>
    <w:rsid w:val="00FD65A9"/>
    <w:rsid w:val="00FD73B7"/>
    <w:rsid w:val="00FE084B"/>
    <w:rsid w:val="00FE0D8F"/>
    <w:rsid w:val="00FE17A5"/>
    <w:rsid w:val="00FE1C3E"/>
    <w:rsid w:val="00FE2D8F"/>
    <w:rsid w:val="00FE403E"/>
    <w:rsid w:val="00FE5025"/>
    <w:rsid w:val="00FE5D00"/>
    <w:rsid w:val="00FE619D"/>
    <w:rsid w:val="00FE6DB3"/>
    <w:rsid w:val="00FF0315"/>
    <w:rsid w:val="00FF078D"/>
    <w:rsid w:val="00FF0C53"/>
    <w:rsid w:val="00FF474B"/>
    <w:rsid w:val="00FF4BEC"/>
    <w:rsid w:val="00FF4CCE"/>
    <w:rsid w:val="00FF4EC6"/>
    <w:rsid w:val="00FF514D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0ADE2"/>
  <w15:chartTrackingRefBased/>
  <w15:docId w15:val="{271449D4-4CBF-4D89-8635-ECEF6746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C7B"/>
    <w:pPr>
      <w:suppressAutoHyphens/>
    </w:pPr>
    <w:rPr>
      <w:sz w:val="32"/>
      <w:lang w:eastAsia="ar-SA"/>
    </w:rPr>
  </w:style>
  <w:style w:type="paragraph" w:styleId="Nagwek1">
    <w:name w:val="heading 1"/>
    <w:aliases w:val=" Znak"/>
    <w:basedOn w:val="Normalny"/>
    <w:next w:val="Normalny"/>
    <w:link w:val="Nagwek1Znak1"/>
    <w:qFormat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num" w:pos="0"/>
      </w:tabs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tabs>
        <w:tab w:val="num" w:pos="0"/>
      </w:tabs>
      <w:jc w:val="center"/>
      <w:outlineLvl w:val="3"/>
    </w:pPr>
    <w:rPr>
      <w:rFonts w:ascii="Tahoma" w:hAnsi="Tahoma" w:cs="Tahoma"/>
      <w:b/>
      <w:bCs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pPr>
      <w:tabs>
        <w:tab w:val="num" w:pos="0"/>
      </w:tabs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num" w:pos="0"/>
      </w:tabs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num" w:pos="0"/>
      </w:tabs>
      <w:outlineLvl w:val="6"/>
    </w:pPr>
    <w:rPr>
      <w:rFonts w:ascii="Tahoma" w:hAnsi="Tahoma" w:cs="Tahoma"/>
      <w:b/>
      <w:bCs/>
      <w:sz w:val="22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tabs>
        <w:tab w:val="num" w:pos="0"/>
      </w:tabs>
      <w:spacing w:before="60" w:after="60"/>
      <w:jc w:val="center"/>
      <w:outlineLvl w:val="7"/>
    </w:pPr>
    <w:rPr>
      <w:b/>
      <w:bCs/>
      <w:sz w:val="18"/>
    </w:rPr>
  </w:style>
  <w:style w:type="paragraph" w:styleId="Nagwek9">
    <w:name w:val="heading 9"/>
    <w:basedOn w:val="Normalny"/>
    <w:next w:val="Normalny"/>
    <w:qFormat/>
    <w:rsid w:val="0067656C"/>
    <w:pPr>
      <w:keepNext/>
      <w:widowControl w:val="0"/>
      <w:suppressAutoHyphens w:val="0"/>
      <w:outlineLvl w:val="8"/>
    </w:pPr>
    <w:rPr>
      <w:b/>
      <w:i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Wingdings" w:hAnsi="Wingdings"/>
      <w:sz w:val="16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8z0">
    <w:name w:val="WW8Num8z0"/>
    <w:rPr>
      <w:rFonts w:ascii="Wingdings" w:hAnsi="Wingdings"/>
      <w:sz w:val="16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WW8Num12z0">
    <w:name w:val="WW8Num12z0"/>
    <w:rPr>
      <w:rFonts w:ascii="Times New" w:hAnsi="Times New"/>
      <w:b w:val="0"/>
      <w:i w:val="0"/>
      <w:sz w:val="24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4z0">
    <w:name w:val="WW8Num14z0"/>
    <w:rPr>
      <w:rFonts w:ascii="Times New" w:hAnsi="Times New"/>
      <w:b w:val="0"/>
      <w:i w:val="0"/>
      <w:sz w:val="24"/>
    </w:rPr>
  </w:style>
  <w:style w:type="character" w:customStyle="1" w:styleId="WW8Num15z0">
    <w:name w:val="WW8Num15z0"/>
    <w:rPr>
      <w:rFonts w:ascii="Wingdings" w:hAnsi="Wingdings"/>
      <w:sz w:val="16"/>
    </w:rPr>
  </w:style>
  <w:style w:type="character" w:customStyle="1" w:styleId="WW8Num16z0">
    <w:name w:val="WW8Num16z0"/>
    <w:rPr>
      <w:rFonts w:ascii="Wingdings" w:hAnsi="Wingdings"/>
      <w:sz w:val="16"/>
    </w:rPr>
  </w:style>
  <w:style w:type="character" w:customStyle="1" w:styleId="WW8Num17z0">
    <w:name w:val="WW8Num17z0"/>
    <w:rPr>
      <w:rFonts w:ascii="Wingdings" w:hAnsi="Wingdings"/>
      <w:sz w:val="16"/>
    </w:rPr>
  </w:style>
  <w:style w:type="character" w:customStyle="1" w:styleId="WW8Num18z0">
    <w:name w:val="WW8Num18z0"/>
    <w:rPr>
      <w:rFonts w:ascii="Wingdings" w:hAnsi="Wingdings"/>
      <w:sz w:val="16"/>
    </w:rPr>
  </w:style>
  <w:style w:type="character" w:customStyle="1" w:styleId="WW8Num19z0">
    <w:name w:val="WW8Num19z0"/>
    <w:rPr>
      <w:rFonts w:ascii="Wingdings" w:hAnsi="Wingdings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4z0">
    <w:name w:val="WW8Num4z0"/>
    <w:rPr>
      <w:rFonts w:ascii="Wingdings" w:hAnsi="Wingdings"/>
      <w:sz w:val="16"/>
    </w:rPr>
  </w:style>
  <w:style w:type="character" w:customStyle="1" w:styleId="WW8Num20z0">
    <w:name w:val="WW8Num20z0"/>
    <w:rPr>
      <w:rFonts w:ascii="Wingdings" w:hAnsi="Wingdings"/>
      <w:sz w:val="16"/>
    </w:rPr>
  </w:style>
  <w:style w:type="character" w:customStyle="1" w:styleId="WW8Num21z0">
    <w:name w:val="WW8Num21z0"/>
    <w:rPr>
      <w:rFonts w:ascii="Wingdings" w:hAnsi="Wingdings"/>
      <w:sz w:val="16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6z0">
    <w:name w:val="WW8Num26z0"/>
    <w:rPr>
      <w:rFonts w:ascii="Times New" w:hAnsi="Times New"/>
      <w:b w:val="0"/>
      <w:i w:val="0"/>
      <w:sz w:val="24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Times New" w:hAnsi="Times New"/>
      <w:b w:val="0"/>
      <w:i w:val="0"/>
      <w:sz w:val="24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b w:val="0"/>
      <w:i w:val="0"/>
      <w:sz w:val="28"/>
    </w:rPr>
  </w:style>
  <w:style w:type="character" w:customStyle="1" w:styleId="WW8Num39z0">
    <w:name w:val="WW8Num39z0"/>
    <w:rPr>
      <w:rFonts w:ascii="Times New" w:hAnsi="Times New"/>
      <w:b w:val="0"/>
      <w:i w:val="0"/>
      <w:sz w:val="24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Times New" w:hAnsi="Times New"/>
      <w:b w:val="0"/>
      <w:i w:val="0"/>
      <w:sz w:val="24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8z0">
    <w:name w:val="WW8Num48z0"/>
    <w:rPr>
      <w:rFonts w:ascii="Wingdings" w:hAnsi="Wingdings"/>
      <w:sz w:val="16"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WW8Num51z0">
    <w:name w:val="WW8Num51z0"/>
    <w:rPr>
      <w:position w:val="0"/>
      <w:sz w:val="24"/>
      <w:vertAlign w:val="baseline"/>
    </w:rPr>
  </w:style>
  <w:style w:type="character" w:customStyle="1" w:styleId="WW8Num52z0">
    <w:name w:val="WW8Num52z0"/>
    <w:rPr>
      <w:rFonts w:ascii="Wingdings" w:hAnsi="Wingdings"/>
      <w:sz w:val="16"/>
    </w:rPr>
  </w:style>
  <w:style w:type="character" w:customStyle="1" w:styleId="WW8Num52z1">
    <w:name w:val="WW8Num52z1"/>
    <w:rPr>
      <w:rFonts w:ascii="Courier New" w:hAnsi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  <w:sz w:val="20"/>
    </w:rPr>
  </w:style>
  <w:style w:type="character" w:customStyle="1" w:styleId="WW8Num53z1">
    <w:name w:val="WW8Num53z1"/>
    <w:rPr>
      <w:rFonts w:ascii="Courier New" w:hAnsi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3z3">
    <w:name w:val="WW8Num53z3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7z0">
    <w:name w:val="WW8Num67z0"/>
    <w:rPr>
      <w:rFonts w:ascii="Wingdings" w:hAnsi="Wingdings"/>
      <w:sz w:val="16"/>
    </w:rPr>
  </w:style>
  <w:style w:type="character" w:customStyle="1" w:styleId="WW8Num67z1">
    <w:name w:val="WW8Num67z1"/>
    <w:rPr>
      <w:rFonts w:ascii="Courier New" w:hAnsi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67z3">
    <w:name w:val="WW8Num67z3"/>
    <w:rPr>
      <w:rFonts w:ascii="Symbol" w:hAnsi="Symbol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b w:val="0"/>
      <w:i w:val="0"/>
      <w:sz w:val="28"/>
    </w:rPr>
  </w:style>
  <w:style w:type="character" w:customStyle="1" w:styleId="WW8Num70z0">
    <w:name w:val="WW8Num70z0"/>
    <w:rPr>
      <w:rFonts w:ascii="Times New" w:hAnsi="Times New"/>
      <w:b w:val="0"/>
      <w:i w:val="0"/>
      <w:sz w:val="24"/>
    </w:rPr>
  </w:style>
  <w:style w:type="character" w:customStyle="1" w:styleId="WW8Num75z0">
    <w:name w:val="WW8Num75z0"/>
    <w:rPr>
      <w:rFonts w:ascii="Wingdings" w:hAnsi="Wingdings"/>
      <w:sz w:val="16"/>
    </w:rPr>
  </w:style>
  <w:style w:type="character" w:customStyle="1" w:styleId="WW8Num75z1">
    <w:name w:val="WW8Num75z1"/>
    <w:rPr>
      <w:rFonts w:ascii="Courier New" w:hAnsi="Courier New"/>
    </w:rPr>
  </w:style>
  <w:style w:type="character" w:customStyle="1" w:styleId="WW8Num75z2">
    <w:name w:val="WW8Num75z2"/>
    <w:rPr>
      <w:rFonts w:ascii="Wingdings" w:hAnsi="Wingdings"/>
    </w:rPr>
  </w:style>
  <w:style w:type="character" w:customStyle="1" w:styleId="WW8Num75z3">
    <w:name w:val="WW8Num75z3"/>
    <w:rPr>
      <w:rFonts w:ascii="Symbol" w:hAnsi="Symbol"/>
    </w:rPr>
  </w:style>
  <w:style w:type="character" w:customStyle="1" w:styleId="WW8Num77z0">
    <w:name w:val="WW8Num77z0"/>
    <w:rPr>
      <w:rFonts w:ascii="Times New" w:hAnsi="Times New"/>
      <w:b w:val="0"/>
      <w:i w:val="0"/>
      <w:sz w:val="24"/>
    </w:rPr>
  </w:style>
  <w:style w:type="character" w:customStyle="1" w:styleId="WW8Num78z0">
    <w:name w:val="WW8Num78z0"/>
    <w:rPr>
      <w:rFonts w:ascii="Wingdings" w:hAnsi="Wingdings"/>
      <w:sz w:val="16"/>
    </w:rPr>
  </w:style>
  <w:style w:type="character" w:customStyle="1" w:styleId="WW8Num78z1">
    <w:name w:val="WW8Num78z1"/>
    <w:rPr>
      <w:rFonts w:ascii="Courier New" w:hAnsi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78z3">
    <w:name w:val="WW8Num78z3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1z0">
    <w:name w:val="WW8Num81z0"/>
    <w:rPr>
      <w:rFonts w:ascii="Symbol" w:hAnsi="Symbol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6z0">
    <w:name w:val="WW8Num86z0"/>
    <w:rPr>
      <w:b w:val="0"/>
      <w:i w:val="0"/>
      <w:sz w:val="28"/>
    </w:rPr>
  </w:style>
  <w:style w:type="character" w:customStyle="1" w:styleId="WW8Num88z0">
    <w:name w:val="WW8Num88z0"/>
    <w:rPr>
      <w:rFonts w:ascii="Times New" w:hAnsi="Times New"/>
      <w:b w:val="0"/>
      <w:i w:val="0"/>
      <w:sz w:val="24"/>
    </w:rPr>
  </w:style>
  <w:style w:type="character" w:customStyle="1" w:styleId="WW8Num90z0">
    <w:name w:val="WW8Num90z0"/>
    <w:rPr>
      <w:rFonts w:ascii="Wingdings" w:hAnsi="Wingdings"/>
      <w:sz w:val="16"/>
    </w:rPr>
  </w:style>
  <w:style w:type="character" w:customStyle="1" w:styleId="WW8Num90z1">
    <w:name w:val="WW8Num90z1"/>
    <w:rPr>
      <w:rFonts w:ascii="Courier New" w:hAnsi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0z3">
    <w:name w:val="WW8Num90z3"/>
    <w:rPr>
      <w:rFonts w:ascii="Symbol" w:hAnsi="Symbol"/>
    </w:rPr>
  </w:style>
  <w:style w:type="character" w:customStyle="1" w:styleId="WW8Num91z0">
    <w:name w:val="WW8Num91z0"/>
    <w:rPr>
      <w:rFonts w:ascii="Times New" w:hAnsi="Times New"/>
      <w:b w:val="0"/>
      <w:i w:val="0"/>
      <w:sz w:val="24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Times New" w:hAnsi="Times New"/>
      <w:b w:val="0"/>
      <w:i w:val="0"/>
      <w:sz w:val="24"/>
    </w:rPr>
  </w:style>
  <w:style w:type="character" w:customStyle="1" w:styleId="WW8Num100z0">
    <w:name w:val="WW8Num100z0"/>
    <w:rPr>
      <w:rFonts w:ascii="Times New" w:hAnsi="Times New"/>
      <w:b w:val="0"/>
      <w:i w:val="0"/>
      <w:sz w:val="24"/>
    </w:rPr>
  </w:style>
  <w:style w:type="character" w:customStyle="1" w:styleId="WW8Num101z0">
    <w:name w:val="WW8Num101z0"/>
    <w:rPr>
      <w:b w:val="0"/>
      <w:i w:val="0"/>
      <w:sz w:val="28"/>
    </w:rPr>
  </w:style>
  <w:style w:type="character" w:customStyle="1" w:styleId="WW8Num102z0">
    <w:name w:val="WW8Num102z0"/>
    <w:rPr>
      <w:rFonts w:ascii="Times New" w:hAnsi="Times New"/>
      <w:b w:val="0"/>
      <w:i w:val="0"/>
      <w:sz w:val="24"/>
    </w:rPr>
  </w:style>
  <w:style w:type="character" w:customStyle="1" w:styleId="WW8Num105z0">
    <w:name w:val="WW8Num105z0"/>
    <w:rPr>
      <w:rFonts w:ascii="Times New" w:hAnsi="Times New"/>
      <w:b w:val="0"/>
      <w:i w:val="0"/>
      <w:sz w:val="24"/>
    </w:rPr>
  </w:style>
  <w:style w:type="character" w:customStyle="1" w:styleId="WW8Num110z0">
    <w:name w:val="WW8Num110z0"/>
    <w:rPr>
      <w:b/>
    </w:rPr>
  </w:style>
  <w:style w:type="character" w:customStyle="1" w:styleId="WW8Num112z0">
    <w:name w:val="WW8Num112z0"/>
    <w:rPr>
      <w:rFonts w:ascii="Times New" w:hAnsi="Times New"/>
      <w:b w:val="0"/>
      <w:i w:val="0"/>
      <w:sz w:val="24"/>
    </w:rPr>
  </w:style>
  <w:style w:type="character" w:customStyle="1" w:styleId="WW8Num116z0">
    <w:name w:val="WW8Num116z0"/>
    <w:rPr>
      <w:rFonts w:ascii="Times New" w:hAnsi="Times New"/>
      <w:b w:val="0"/>
      <w:i w:val="0"/>
      <w:sz w:val="24"/>
    </w:rPr>
  </w:style>
  <w:style w:type="character" w:customStyle="1" w:styleId="WW8Num120z0">
    <w:name w:val="WW8Num120z0"/>
    <w:rPr>
      <w:rFonts w:ascii="Symbol" w:hAnsi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/>
    </w:rPr>
  </w:style>
  <w:style w:type="character" w:customStyle="1" w:styleId="WW8Num121z0">
    <w:name w:val="WW8Num121z0"/>
    <w:rPr>
      <w:rFonts w:ascii="Times New" w:hAnsi="Times New"/>
      <w:b w:val="0"/>
      <w:i w:val="0"/>
      <w:sz w:val="24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4z0">
    <w:name w:val="WW8Num124z0"/>
    <w:rPr>
      <w:rFonts w:ascii="Times New" w:hAnsi="Times New"/>
      <w:b w:val="0"/>
      <w:i w:val="0"/>
      <w:sz w:val="24"/>
    </w:rPr>
  </w:style>
  <w:style w:type="character" w:customStyle="1" w:styleId="WW8Num126z0">
    <w:name w:val="WW8Num126z0"/>
    <w:rPr>
      <w:rFonts w:ascii="Times New" w:hAnsi="Times New"/>
      <w:b w:val="0"/>
      <w:i w:val="0"/>
      <w:sz w:val="24"/>
    </w:rPr>
  </w:style>
  <w:style w:type="character" w:customStyle="1" w:styleId="WW8Num137z0">
    <w:name w:val="WW8Num137z0"/>
    <w:rPr>
      <w:rFonts w:ascii="Symbol" w:eastAsia="Times New Roman" w:hAnsi="Symbol" w:cs="Times New Roman"/>
    </w:rPr>
  </w:style>
  <w:style w:type="character" w:customStyle="1" w:styleId="WW8Num137z1">
    <w:name w:val="WW8Num137z1"/>
    <w:rPr>
      <w:rFonts w:ascii="Courier New" w:hAnsi="Courier New"/>
    </w:rPr>
  </w:style>
  <w:style w:type="character" w:customStyle="1" w:styleId="WW8Num137z2">
    <w:name w:val="WW8Num137z2"/>
    <w:rPr>
      <w:rFonts w:ascii="Wingdings" w:hAnsi="Wingdings"/>
    </w:rPr>
  </w:style>
  <w:style w:type="character" w:customStyle="1" w:styleId="WW8Num137z3">
    <w:name w:val="WW8Num137z3"/>
    <w:rPr>
      <w:rFonts w:ascii="Symbol" w:hAnsi="Symbol"/>
    </w:rPr>
  </w:style>
  <w:style w:type="character" w:customStyle="1" w:styleId="WW8Num140z0">
    <w:name w:val="WW8Num140z0"/>
    <w:rPr>
      <w:rFonts w:ascii="Wingdings" w:hAnsi="Wingdings"/>
      <w:sz w:val="16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1z0">
    <w:name w:val="WW8Num141z0"/>
    <w:rPr>
      <w:rFonts w:ascii="Wingdings" w:hAnsi="Wingdings"/>
      <w:sz w:val="16"/>
    </w:rPr>
  </w:style>
  <w:style w:type="character" w:customStyle="1" w:styleId="WW8Num141z1">
    <w:name w:val="WW8Num141z1"/>
    <w:rPr>
      <w:rFonts w:ascii="Courier New" w:hAnsi="Courier New"/>
    </w:rPr>
  </w:style>
  <w:style w:type="character" w:customStyle="1" w:styleId="WW8Num141z2">
    <w:name w:val="WW8Num141z2"/>
    <w:rPr>
      <w:rFonts w:ascii="Wingdings" w:hAnsi="Wingdings"/>
    </w:rPr>
  </w:style>
  <w:style w:type="character" w:customStyle="1" w:styleId="WW8Num141z3">
    <w:name w:val="WW8Num141z3"/>
    <w:rPr>
      <w:rFonts w:ascii="Symbol" w:hAnsi="Symbol"/>
    </w:rPr>
  </w:style>
  <w:style w:type="character" w:customStyle="1" w:styleId="WW8Num144z0">
    <w:name w:val="WW8Num144z0"/>
    <w:rPr>
      <w:rFonts w:ascii="Symbol" w:hAnsi="Symbol"/>
    </w:rPr>
  </w:style>
  <w:style w:type="character" w:customStyle="1" w:styleId="WW8Num145z0">
    <w:name w:val="WW8Num145z0"/>
    <w:rPr>
      <w:rFonts w:ascii="Wingdings" w:hAnsi="Wingdings"/>
      <w:sz w:val="16"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6z0">
    <w:name w:val="WW8Num146z0"/>
    <w:rPr>
      <w:rFonts w:ascii="Times New Roman" w:hAnsi="Times New Roman"/>
    </w:rPr>
  </w:style>
  <w:style w:type="character" w:customStyle="1" w:styleId="WW8Num149z0">
    <w:name w:val="WW8Num149z0"/>
    <w:rPr>
      <w:rFonts w:ascii="Symbol" w:hAnsi="Symbol"/>
    </w:rPr>
  </w:style>
  <w:style w:type="character" w:customStyle="1" w:styleId="WW8Num150z0">
    <w:name w:val="WW8Num150z0"/>
    <w:rPr>
      <w:rFonts w:ascii="Times New" w:hAnsi="Times New"/>
      <w:b w:val="0"/>
      <w:i w:val="0"/>
      <w:sz w:val="24"/>
    </w:rPr>
  </w:style>
  <w:style w:type="character" w:customStyle="1" w:styleId="WW8Num152z0">
    <w:name w:val="WW8Num152z0"/>
    <w:rPr>
      <w:rFonts w:ascii="Symbol" w:hAnsi="Symbol"/>
    </w:rPr>
  </w:style>
  <w:style w:type="character" w:customStyle="1" w:styleId="WW8Num154z0">
    <w:name w:val="WW8Num154z0"/>
    <w:rPr>
      <w:b/>
    </w:rPr>
  </w:style>
  <w:style w:type="character" w:customStyle="1" w:styleId="WW8Num158z0">
    <w:name w:val="WW8Num158z0"/>
    <w:rPr>
      <w:rFonts w:ascii="Wingdings" w:hAnsi="Wingdings"/>
      <w:sz w:val="16"/>
    </w:rPr>
  </w:style>
  <w:style w:type="character" w:customStyle="1" w:styleId="WW8Num158z1">
    <w:name w:val="WW8Num158z1"/>
    <w:rPr>
      <w:rFonts w:ascii="Courier New" w:hAnsi="Courier New"/>
    </w:rPr>
  </w:style>
  <w:style w:type="character" w:customStyle="1" w:styleId="WW8Num158z2">
    <w:name w:val="WW8Num158z2"/>
    <w:rPr>
      <w:rFonts w:ascii="Wingdings" w:hAnsi="Wingdings"/>
    </w:rPr>
  </w:style>
  <w:style w:type="character" w:customStyle="1" w:styleId="WW8Num158z3">
    <w:name w:val="WW8Num158z3"/>
    <w:rPr>
      <w:rFonts w:ascii="Symbol" w:hAnsi="Symbol"/>
    </w:rPr>
  </w:style>
  <w:style w:type="character" w:customStyle="1" w:styleId="WW8Num159z0">
    <w:name w:val="WW8Num159z0"/>
    <w:rPr>
      <w:rFonts w:ascii="Times New Roman" w:hAnsi="Times New Roman"/>
    </w:rPr>
  </w:style>
  <w:style w:type="character" w:customStyle="1" w:styleId="WW8Num160z0">
    <w:name w:val="WW8Num160z0"/>
    <w:rPr>
      <w:rFonts w:ascii="Symbol" w:hAnsi="Symbol"/>
    </w:rPr>
  </w:style>
  <w:style w:type="character" w:customStyle="1" w:styleId="WW8Num165z0">
    <w:name w:val="WW8Num165z0"/>
    <w:rPr>
      <w:rFonts w:ascii="Times New" w:hAnsi="Times New"/>
      <w:b w:val="0"/>
      <w:i w:val="0"/>
      <w:sz w:val="24"/>
    </w:rPr>
  </w:style>
  <w:style w:type="character" w:customStyle="1" w:styleId="WW8Num166z0">
    <w:name w:val="WW8Num166z0"/>
    <w:rPr>
      <w:rFonts w:ascii="Times New" w:hAnsi="Times New"/>
      <w:b w:val="0"/>
      <w:i w:val="0"/>
      <w:sz w:val="24"/>
    </w:rPr>
  </w:style>
  <w:style w:type="character" w:customStyle="1" w:styleId="WW8Num167z0">
    <w:name w:val="WW8Num167z0"/>
    <w:rPr>
      <w:rFonts w:ascii="Times New" w:hAnsi="Times New"/>
      <w:b w:val="0"/>
      <w:i w:val="0"/>
      <w:sz w:val="24"/>
    </w:rPr>
  </w:style>
  <w:style w:type="character" w:customStyle="1" w:styleId="WW8Num171z0">
    <w:name w:val="WW8Num171z0"/>
    <w:rPr>
      <w:rFonts w:ascii="Times New" w:hAnsi="Times New"/>
      <w:b w:val="0"/>
      <w:i w:val="0"/>
      <w:sz w:val="24"/>
    </w:rPr>
  </w:style>
  <w:style w:type="character" w:customStyle="1" w:styleId="WW8Num172z0">
    <w:name w:val="WW8Num172z0"/>
    <w:rPr>
      <w:rFonts w:ascii="Symbol" w:hAnsi="Symbol"/>
    </w:rPr>
  </w:style>
  <w:style w:type="character" w:customStyle="1" w:styleId="WW8Num173z0">
    <w:name w:val="WW8Num173z0"/>
    <w:rPr>
      <w:rFonts w:ascii="Symbol" w:hAnsi="Symbol"/>
    </w:rPr>
  </w:style>
  <w:style w:type="character" w:customStyle="1" w:styleId="WW8Num175z0">
    <w:name w:val="WW8Num175z0"/>
    <w:rPr>
      <w:rFonts w:ascii="Symbol" w:hAnsi="Symbol"/>
    </w:rPr>
  </w:style>
  <w:style w:type="character" w:customStyle="1" w:styleId="WW8Num179z0">
    <w:name w:val="WW8Num179z0"/>
    <w:rPr>
      <w:position w:val="0"/>
      <w:sz w:val="24"/>
      <w:vertAlign w:val="baseline"/>
    </w:rPr>
  </w:style>
  <w:style w:type="character" w:customStyle="1" w:styleId="WW8Num182z0">
    <w:name w:val="WW8Num182z0"/>
    <w:rPr>
      <w:rFonts w:ascii="Times New" w:hAnsi="Times New"/>
      <w:b w:val="0"/>
      <w:i w:val="0"/>
      <w:sz w:val="24"/>
    </w:rPr>
  </w:style>
  <w:style w:type="character" w:customStyle="1" w:styleId="WW8Num185z0">
    <w:name w:val="WW8Num185z0"/>
    <w:rPr>
      <w:rFonts w:ascii="Wingdings" w:hAnsi="Wingdings"/>
      <w:sz w:val="16"/>
    </w:rPr>
  </w:style>
  <w:style w:type="character" w:customStyle="1" w:styleId="WW8Num185z1">
    <w:name w:val="WW8Num185z1"/>
    <w:rPr>
      <w:rFonts w:ascii="Times New Roman" w:eastAsia="Times New Roman" w:hAnsi="Times New Roman" w:cs="Times New Roman"/>
    </w:rPr>
  </w:style>
  <w:style w:type="character" w:customStyle="1" w:styleId="WW8Num185z2">
    <w:name w:val="WW8Num185z2"/>
    <w:rPr>
      <w:rFonts w:ascii="Symbol" w:eastAsia="Times New Roman" w:hAnsi="Symbol" w:cs="Times New Roman"/>
    </w:rPr>
  </w:style>
  <w:style w:type="character" w:customStyle="1" w:styleId="WW8Num185z3">
    <w:name w:val="WW8Num185z3"/>
    <w:rPr>
      <w:rFonts w:ascii="Symbol" w:hAnsi="Symbol"/>
    </w:rPr>
  </w:style>
  <w:style w:type="character" w:customStyle="1" w:styleId="WW8Num185z4">
    <w:name w:val="WW8Num185z4"/>
    <w:rPr>
      <w:rFonts w:ascii="Courier New" w:hAnsi="Courier New"/>
    </w:rPr>
  </w:style>
  <w:style w:type="character" w:customStyle="1" w:styleId="WW8Num185z5">
    <w:name w:val="WW8Num185z5"/>
    <w:rPr>
      <w:rFonts w:ascii="Wingdings" w:hAnsi="Wingdings"/>
    </w:rPr>
  </w:style>
  <w:style w:type="character" w:customStyle="1" w:styleId="WW8Num187z0">
    <w:name w:val="WW8Num187z0"/>
    <w:rPr>
      <w:rFonts w:ascii="Times New" w:hAnsi="Times New"/>
      <w:b w:val="0"/>
      <w:i w:val="0"/>
      <w:sz w:val="24"/>
    </w:rPr>
  </w:style>
  <w:style w:type="character" w:customStyle="1" w:styleId="WW8Num188z0">
    <w:name w:val="WW8Num188z0"/>
    <w:rPr>
      <w:rFonts w:ascii="Times New" w:hAnsi="Times New"/>
      <w:b w:val="0"/>
      <w:i w:val="0"/>
      <w:sz w:val="24"/>
    </w:rPr>
  </w:style>
  <w:style w:type="character" w:customStyle="1" w:styleId="WW8Num189z0">
    <w:name w:val="WW8Num189z0"/>
    <w:rPr>
      <w:rFonts w:ascii="Symbol" w:hAnsi="Symbol"/>
    </w:rPr>
  </w:style>
  <w:style w:type="character" w:customStyle="1" w:styleId="WW8Num190z0">
    <w:name w:val="WW8Num190z0"/>
    <w:rPr>
      <w:rFonts w:ascii="Times New" w:hAnsi="Times New"/>
      <w:b w:val="0"/>
      <w:i w:val="0"/>
      <w:sz w:val="24"/>
    </w:rPr>
  </w:style>
  <w:style w:type="character" w:customStyle="1" w:styleId="WW8Num191z0">
    <w:name w:val="WW8Num191z0"/>
    <w:rPr>
      <w:rFonts w:ascii="Symbol" w:hAnsi="Symbol"/>
    </w:rPr>
  </w:style>
  <w:style w:type="character" w:customStyle="1" w:styleId="WW8Num193z0">
    <w:name w:val="WW8Num193z0"/>
    <w:rPr>
      <w:rFonts w:ascii="Symbol" w:hAnsi="Symbol"/>
    </w:rPr>
  </w:style>
  <w:style w:type="character" w:customStyle="1" w:styleId="WW8Num194z0">
    <w:name w:val="WW8Num194z0"/>
    <w:rPr>
      <w:rFonts w:ascii="Times New" w:hAnsi="Times New"/>
      <w:b/>
      <w:i w:val="0"/>
      <w:sz w:val="24"/>
    </w:rPr>
  </w:style>
  <w:style w:type="character" w:customStyle="1" w:styleId="WW8Num195z0">
    <w:name w:val="WW8Num195z0"/>
    <w:rPr>
      <w:rFonts w:ascii="Symbol" w:hAnsi="Symbol"/>
    </w:rPr>
  </w:style>
  <w:style w:type="character" w:customStyle="1" w:styleId="WW8Num195z1">
    <w:name w:val="WW8Num195z1"/>
    <w:rPr>
      <w:rFonts w:ascii="Courier New" w:hAnsi="Courier New" w:cs="Courier New"/>
    </w:rPr>
  </w:style>
  <w:style w:type="character" w:customStyle="1" w:styleId="WW8Num195z2">
    <w:name w:val="WW8Num195z2"/>
    <w:rPr>
      <w:rFonts w:ascii="Wingdings" w:hAnsi="Wingdings"/>
    </w:rPr>
  </w:style>
  <w:style w:type="character" w:customStyle="1" w:styleId="WW8Num196z0">
    <w:name w:val="WW8Num196z0"/>
    <w:rPr>
      <w:rFonts w:ascii="Wingdings" w:hAnsi="Wingdings"/>
      <w:sz w:val="16"/>
    </w:rPr>
  </w:style>
  <w:style w:type="character" w:customStyle="1" w:styleId="WW8Num196z1">
    <w:name w:val="WW8Num196z1"/>
    <w:rPr>
      <w:rFonts w:ascii="Courier New" w:hAnsi="Courier New"/>
    </w:rPr>
  </w:style>
  <w:style w:type="character" w:customStyle="1" w:styleId="WW8Num196z2">
    <w:name w:val="WW8Num196z2"/>
    <w:rPr>
      <w:rFonts w:ascii="Wingdings" w:hAnsi="Wingdings"/>
    </w:rPr>
  </w:style>
  <w:style w:type="character" w:customStyle="1" w:styleId="WW8Num196z3">
    <w:name w:val="WW8Num196z3"/>
    <w:rPr>
      <w:rFonts w:ascii="Symbol" w:hAnsi="Symbol"/>
    </w:rPr>
  </w:style>
  <w:style w:type="character" w:customStyle="1" w:styleId="WW8Num198z0">
    <w:name w:val="WW8Num198z0"/>
    <w:rPr>
      <w:rFonts w:ascii="Symbol" w:hAnsi="Symbol"/>
    </w:rPr>
  </w:style>
  <w:style w:type="character" w:customStyle="1" w:styleId="WW8Num198z1">
    <w:name w:val="WW8Num198z1"/>
    <w:rPr>
      <w:rFonts w:ascii="Courier New" w:hAnsi="Courier New"/>
    </w:rPr>
  </w:style>
  <w:style w:type="character" w:customStyle="1" w:styleId="WW8Num198z2">
    <w:name w:val="WW8Num198z2"/>
    <w:rPr>
      <w:rFonts w:ascii="Wingdings" w:hAnsi="Wingdings"/>
    </w:rPr>
  </w:style>
  <w:style w:type="character" w:customStyle="1" w:styleId="WW8Num199z0">
    <w:name w:val="WW8Num199z0"/>
    <w:rPr>
      <w:b/>
      <w:i/>
    </w:rPr>
  </w:style>
  <w:style w:type="character" w:customStyle="1" w:styleId="WW8Num200z0">
    <w:name w:val="WW8Num200z0"/>
    <w:rPr>
      <w:rFonts w:ascii="Wingdings" w:hAnsi="Wingdings"/>
      <w:sz w:val="16"/>
    </w:rPr>
  </w:style>
  <w:style w:type="character" w:customStyle="1" w:styleId="WW8Num200z1">
    <w:name w:val="WW8Num200z1"/>
    <w:rPr>
      <w:rFonts w:ascii="Courier New" w:hAnsi="Courier New"/>
    </w:rPr>
  </w:style>
  <w:style w:type="character" w:customStyle="1" w:styleId="WW8Num200z2">
    <w:name w:val="WW8Num200z2"/>
    <w:rPr>
      <w:rFonts w:ascii="Wingdings" w:hAnsi="Wingdings"/>
    </w:rPr>
  </w:style>
  <w:style w:type="character" w:customStyle="1" w:styleId="WW8Num200z3">
    <w:name w:val="WW8Num200z3"/>
    <w:rPr>
      <w:rFonts w:ascii="Symbol" w:hAnsi="Symbol"/>
    </w:rPr>
  </w:style>
  <w:style w:type="character" w:customStyle="1" w:styleId="WW8Num202z0">
    <w:name w:val="WW8Num202z0"/>
    <w:rPr>
      <w:rFonts w:ascii="Wingdings" w:hAnsi="Wingdings"/>
      <w:sz w:val="16"/>
    </w:rPr>
  </w:style>
  <w:style w:type="character" w:customStyle="1" w:styleId="WW8Num202z1">
    <w:name w:val="WW8Num202z1"/>
    <w:rPr>
      <w:rFonts w:ascii="Courier New" w:hAnsi="Courier New"/>
    </w:rPr>
  </w:style>
  <w:style w:type="character" w:customStyle="1" w:styleId="WW8Num202z2">
    <w:name w:val="WW8Num202z2"/>
    <w:rPr>
      <w:rFonts w:ascii="Wingdings" w:hAnsi="Wingdings"/>
    </w:rPr>
  </w:style>
  <w:style w:type="character" w:customStyle="1" w:styleId="WW8Num202z3">
    <w:name w:val="WW8Num202z3"/>
    <w:rPr>
      <w:rFonts w:ascii="Symbol" w:hAnsi="Symbol"/>
    </w:rPr>
  </w:style>
  <w:style w:type="character" w:customStyle="1" w:styleId="WW8Num205z0">
    <w:name w:val="WW8Num205z0"/>
    <w:rPr>
      <w:rFonts w:ascii="Symbol" w:hAnsi="Symbol"/>
    </w:rPr>
  </w:style>
  <w:style w:type="character" w:customStyle="1" w:styleId="WW8Num208z0">
    <w:name w:val="WW8Num208z0"/>
    <w:rPr>
      <w:rFonts w:ascii="Wingdings" w:hAnsi="Wingdings"/>
    </w:rPr>
  </w:style>
  <w:style w:type="character" w:customStyle="1" w:styleId="WW8Num208z1">
    <w:name w:val="WW8Num208z1"/>
    <w:rPr>
      <w:rFonts w:ascii="Courier New" w:hAnsi="Courier New"/>
    </w:rPr>
  </w:style>
  <w:style w:type="character" w:customStyle="1" w:styleId="WW8Num208z3">
    <w:name w:val="WW8Num208z3"/>
    <w:rPr>
      <w:rFonts w:ascii="Symbol" w:hAnsi="Symbol"/>
    </w:rPr>
  </w:style>
  <w:style w:type="character" w:customStyle="1" w:styleId="WW8Num209z0">
    <w:name w:val="WW8Num209z0"/>
    <w:rPr>
      <w:rFonts w:ascii="Symbol" w:hAnsi="Symbol"/>
    </w:rPr>
  </w:style>
  <w:style w:type="character" w:customStyle="1" w:styleId="WW8Num213z0">
    <w:name w:val="WW8Num213z0"/>
    <w:rPr>
      <w:rFonts w:ascii="Times New" w:hAnsi="Times New"/>
      <w:b w:val="0"/>
      <w:i w:val="0"/>
      <w:sz w:val="24"/>
    </w:rPr>
  </w:style>
  <w:style w:type="character" w:customStyle="1" w:styleId="WW8Num214z0">
    <w:name w:val="WW8Num214z0"/>
    <w:rPr>
      <w:rFonts w:ascii="Symbol" w:hAnsi="Symbol"/>
    </w:rPr>
  </w:style>
  <w:style w:type="character" w:customStyle="1" w:styleId="WW8Num217z0">
    <w:name w:val="WW8Num217z0"/>
    <w:rPr>
      <w:rFonts w:ascii="Times New" w:hAnsi="Times New"/>
      <w:b w:val="0"/>
      <w:i w:val="0"/>
      <w:sz w:val="24"/>
    </w:rPr>
  </w:style>
  <w:style w:type="character" w:customStyle="1" w:styleId="WW8Num219z0">
    <w:name w:val="WW8Num219z0"/>
    <w:rPr>
      <w:rFonts w:ascii="Wingdings" w:hAnsi="Wingdings"/>
    </w:rPr>
  </w:style>
  <w:style w:type="character" w:customStyle="1" w:styleId="WW8Num219z1">
    <w:name w:val="WW8Num219z1"/>
    <w:rPr>
      <w:rFonts w:ascii="Courier New" w:hAnsi="Courier New" w:cs="Courier New"/>
    </w:rPr>
  </w:style>
  <w:style w:type="character" w:customStyle="1" w:styleId="WW8Num219z3">
    <w:name w:val="WW8Num219z3"/>
    <w:rPr>
      <w:rFonts w:ascii="Symbol" w:hAnsi="Symbol"/>
    </w:rPr>
  </w:style>
  <w:style w:type="character" w:customStyle="1" w:styleId="WW8Num221z0">
    <w:name w:val="WW8Num221z0"/>
    <w:rPr>
      <w:b w:val="0"/>
      <w:i w:val="0"/>
      <w:sz w:val="28"/>
    </w:rPr>
  </w:style>
  <w:style w:type="character" w:customStyle="1" w:styleId="WW8Num222z0">
    <w:name w:val="WW8Num222z0"/>
    <w:rPr>
      <w:rFonts w:ascii="Times New Roman" w:hAnsi="Times New Roman"/>
    </w:rPr>
  </w:style>
  <w:style w:type="character" w:customStyle="1" w:styleId="WW8Num224z0">
    <w:name w:val="WW8Num224z0"/>
    <w:rPr>
      <w:rFonts w:ascii="Wingdings" w:hAnsi="Wingdings"/>
      <w:sz w:val="16"/>
    </w:rPr>
  </w:style>
  <w:style w:type="character" w:customStyle="1" w:styleId="WW8Num224z1">
    <w:name w:val="WW8Num224z1"/>
    <w:rPr>
      <w:rFonts w:ascii="Courier New" w:hAnsi="Courier New"/>
    </w:rPr>
  </w:style>
  <w:style w:type="character" w:customStyle="1" w:styleId="WW8Num224z2">
    <w:name w:val="WW8Num224z2"/>
    <w:rPr>
      <w:rFonts w:ascii="Wingdings" w:hAnsi="Wingdings"/>
    </w:rPr>
  </w:style>
  <w:style w:type="character" w:customStyle="1" w:styleId="WW8Num224z3">
    <w:name w:val="WW8Num224z3"/>
    <w:rPr>
      <w:rFonts w:ascii="Symbol" w:hAnsi="Symbol"/>
    </w:rPr>
  </w:style>
  <w:style w:type="character" w:customStyle="1" w:styleId="WW8Num225z0">
    <w:name w:val="WW8Num225z0"/>
    <w:rPr>
      <w:rFonts w:ascii="Times New Roman" w:eastAsia="Times New Roman" w:hAnsi="Times New Roman" w:cs="Times New Roman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5z3">
    <w:name w:val="WW8Num225z3"/>
    <w:rPr>
      <w:rFonts w:ascii="Symbol" w:hAnsi="Symbol"/>
    </w:rPr>
  </w:style>
  <w:style w:type="character" w:customStyle="1" w:styleId="WW8Num226z0">
    <w:name w:val="WW8Num226z0"/>
    <w:rPr>
      <w:rFonts w:ascii="Wingdings" w:hAnsi="Wingdings"/>
      <w:sz w:val="16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9z0">
    <w:name w:val="WW8Num229z0"/>
    <w:rPr>
      <w:rFonts w:ascii="Symbol" w:hAnsi="Symbol"/>
    </w:rPr>
  </w:style>
  <w:style w:type="character" w:customStyle="1" w:styleId="WW8Num232z0">
    <w:name w:val="WW8Num232z0"/>
    <w:rPr>
      <w:rFonts w:ascii="Symbol" w:hAnsi="Symbol"/>
    </w:rPr>
  </w:style>
  <w:style w:type="character" w:customStyle="1" w:styleId="WW8Num232z1">
    <w:name w:val="WW8Num232z1"/>
    <w:rPr>
      <w:rFonts w:ascii="Courier New" w:hAnsi="Courier New"/>
    </w:rPr>
  </w:style>
  <w:style w:type="character" w:customStyle="1" w:styleId="WW8Num232z2">
    <w:name w:val="WW8Num232z2"/>
    <w:rPr>
      <w:rFonts w:ascii="Wingdings" w:hAnsi="Wingdings"/>
    </w:rPr>
  </w:style>
  <w:style w:type="character" w:customStyle="1" w:styleId="WW8Num236z0">
    <w:name w:val="WW8Num236z0"/>
    <w:rPr>
      <w:rFonts w:ascii="Times New" w:hAnsi="Times New"/>
      <w:b w:val="0"/>
      <w:i w:val="0"/>
      <w:sz w:val="24"/>
    </w:rPr>
  </w:style>
  <w:style w:type="character" w:customStyle="1" w:styleId="WW8Num238z0">
    <w:name w:val="WW8Num238z0"/>
    <w:rPr>
      <w:b/>
    </w:rPr>
  </w:style>
  <w:style w:type="character" w:customStyle="1" w:styleId="WW8Num240z0">
    <w:name w:val="WW8Num240z0"/>
    <w:rPr>
      <w:rFonts w:ascii="Symbol" w:hAnsi="Symbol"/>
    </w:rPr>
  </w:style>
  <w:style w:type="character" w:customStyle="1" w:styleId="WW8Num241z0">
    <w:name w:val="WW8Num241z0"/>
    <w:rPr>
      <w:rFonts w:ascii="Symbol" w:hAnsi="Symbol"/>
    </w:rPr>
  </w:style>
  <w:style w:type="character" w:customStyle="1" w:styleId="WW8Num242z0">
    <w:name w:val="WW8Num242z0"/>
    <w:rPr>
      <w:rFonts w:ascii="Times New" w:hAnsi="Times New"/>
      <w:b w:val="0"/>
      <w:i w:val="0"/>
      <w:sz w:val="24"/>
    </w:rPr>
  </w:style>
  <w:style w:type="character" w:customStyle="1" w:styleId="WW8Num245z0">
    <w:name w:val="WW8Num245z0"/>
    <w:rPr>
      <w:rFonts w:ascii="Times New" w:hAnsi="Times New"/>
      <w:b w:val="0"/>
      <w:i w:val="0"/>
      <w:sz w:val="24"/>
    </w:rPr>
  </w:style>
  <w:style w:type="character" w:customStyle="1" w:styleId="WW8Num248z0">
    <w:name w:val="WW8Num248z0"/>
    <w:rPr>
      <w:rFonts w:ascii="Wingdings" w:hAnsi="Wingdings"/>
      <w:sz w:val="16"/>
    </w:rPr>
  </w:style>
  <w:style w:type="character" w:customStyle="1" w:styleId="WW8Num248z1">
    <w:name w:val="WW8Num248z1"/>
    <w:rPr>
      <w:rFonts w:ascii="Courier New" w:hAnsi="Courier New"/>
    </w:rPr>
  </w:style>
  <w:style w:type="character" w:customStyle="1" w:styleId="WW8Num248z2">
    <w:name w:val="WW8Num248z2"/>
    <w:rPr>
      <w:rFonts w:ascii="Wingdings" w:hAnsi="Wingdings"/>
    </w:rPr>
  </w:style>
  <w:style w:type="character" w:customStyle="1" w:styleId="WW8Num248z3">
    <w:name w:val="WW8Num248z3"/>
    <w:rPr>
      <w:rFonts w:ascii="Symbol" w:hAnsi="Symbol"/>
    </w:rPr>
  </w:style>
  <w:style w:type="character" w:customStyle="1" w:styleId="WW8Num249z0">
    <w:name w:val="WW8Num249z0"/>
    <w:rPr>
      <w:rFonts w:ascii="Symbol" w:hAnsi="Symbol"/>
    </w:rPr>
  </w:style>
  <w:style w:type="character" w:customStyle="1" w:styleId="WW8Num250z0">
    <w:name w:val="WW8Num250z0"/>
    <w:rPr>
      <w:rFonts w:ascii="Times New" w:hAnsi="Times New"/>
      <w:b w:val="0"/>
      <w:i w:val="0"/>
      <w:sz w:val="24"/>
    </w:rPr>
  </w:style>
  <w:style w:type="character" w:customStyle="1" w:styleId="WW8Num254z0">
    <w:name w:val="WW8Num254z0"/>
    <w:rPr>
      <w:rFonts w:ascii="Times New Roman" w:hAnsi="Times New Roman"/>
    </w:rPr>
  </w:style>
  <w:style w:type="character" w:customStyle="1" w:styleId="WW8Num257z0">
    <w:name w:val="WW8Num257z0"/>
    <w:rPr>
      <w:rFonts w:ascii="Wingdings" w:hAnsi="Wingdings"/>
      <w:sz w:val="16"/>
    </w:rPr>
  </w:style>
  <w:style w:type="character" w:customStyle="1" w:styleId="WW8Num257z1">
    <w:name w:val="WW8Num257z1"/>
    <w:rPr>
      <w:rFonts w:ascii="Courier New" w:hAnsi="Courier New"/>
    </w:rPr>
  </w:style>
  <w:style w:type="character" w:customStyle="1" w:styleId="WW8Num257z2">
    <w:name w:val="WW8Num257z2"/>
    <w:rPr>
      <w:rFonts w:ascii="Wingdings" w:hAnsi="Wingdings"/>
    </w:rPr>
  </w:style>
  <w:style w:type="character" w:customStyle="1" w:styleId="WW8Num257z3">
    <w:name w:val="WW8Num257z3"/>
    <w:rPr>
      <w:rFonts w:ascii="Symbol" w:hAnsi="Symbol"/>
    </w:rPr>
  </w:style>
  <w:style w:type="character" w:customStyle="1" w:styleId="WW8NumSt55z0">
    <w:name w:val="WW8NumSt55z0"/>
    <w:rPr>
      <w:rFonts w:ascii="Times New" w:hAnsi="Times New"/>
      <w:b w:val="0"/>
      <w:i w:val="0"/>
      <w:sz w:val="24"/>
    </w:rPr>
  </w:style>
  <w:style w:type="character" w:customStyle="1" w:styleId="WW8NumSt61z0">
    <w:name w:val="WW8NumSt61z0"/>
    <w:rPr>
      <w:rFonts w:ascii="Times New" w:hAnsi="Times New"/>
      <w:b w:val="0"/>
      <w:i w:val="0"/>
      <w:sz w:val="24"/>
    </w:rPr>
  </w:style>
  <w:style w:type="character" w:customStyle="1" w:styleId="WW8NumSt82z0">
    <w:name w:val="WW8NumSt82z0"/>
    <w:rPr>
      <w:rFonts w:ascii="Times New" w:hAnsi="Times New"/>
      <w:b w:val="0"/>
      <w:i w:val="0"/>
      <w:sz w:val="24"/>
    </w:rPr>
  </w:style>
  <w:style w:type="character" w:customStyle="1" w:styleId="WW8NumSt85z0">
    <w:name w:val="WW8NumSt85z0"/>
    <w:rPr>
      <w:rFonts w:ascii="Times New" w:hAnsi="Times New"/>
      <w:b w:val="0"/>
      <w:i w:val="0"/>
      <w:sz w:val="24"/>
    </w:rPr>
  </w:style>
  <w:style w:type="character" w:customStyle="1" w:styleId="WW8NumSt96z0">
    <w:name w:val="WW8NumSt96z0"/>
    <w:rPr>
      <w:b w:val="0"/>
      <w:i w:val="0"/>
      <w:sz w:val="28"/>
    </w:rPr>
  </w:style>
  <w:style w:type="character" w:customStyle="1" w:styleId="WW8NumSt98z0">
    <w:name w:val="WW8NumSt98z0"/>
    <w:rPr>
      <w:b w:val="0"/>
      <w:i w:val="0"/>
      <w:sz w:val="28"/>
    </w:rPr>
  </w:style>
  <w:style w:type="character" w:customStyle="1" w:styleId="WW8NumSt102z0">
    <w:name w:val="WW8NumSt102z0"/>
    <w:rPr>
      <w:b w:val="0"/>
      <w:i w:val="0"/>
      <w:sz w:val="28"/>
    </w:rPr>
  </w:style>
  <w:style w:type="character" w:customStyle="1" w:styleId="WW8NumSt104z0">
    <w:name w:val="WW8NumSt104z0"/>
    <w:rPr>
      <w:b w:val="0"/>
      <w:i w:val="0"/>
      <w:sz w:val="28"/>
    </w:rPr>
  </w:style>
  <w:style w:type="character" w:customStyle="1" w:styleId="WW8NumSt107z0">
    <w:name w:val="WW8NumSt107z0"/>
    <w:rPr>
      <w:rFonts w:ascii="Times New" w:hAnsi="Times New"/>
      <w:b w:val="0"/>
      <w:i w:val="0"/>
      <w:sz w:val="24"/>
    </w:rPr>
  </w:style>
  <w:style w:type="character" w:customStyle="1" w:styleId="WW8NumSt108z0">
    <w:name w:val="WW8NumSt108z0"/>
    <w:rPr>
      <w:rFonts w:ascii="Symbol" w:hAnsi="Symbol"/>
    </w:rPr>
  </w:style>
  <w:style w:type="character" w:customStyle="1" w:styleId="WW8NumSt129z0">
    <w:name w:val="WW8NumSt129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wykytekst1">
    <w:name w:val="Zwykły tekst1"/>
    <w:basedOn w:val="Normalny"/>
    <w:rPr>
      <w:rFonts w:ascii="Courier New" w:hAnsi="Courier New"/>
      <w:sz w:val="20"/>
    </w:rPr>
  </w:style>
  <w:style w:type="paragraph" w:styleId="Stopka">
    <w:name w:val="footer"/>
    <w:aliases w:val=" Znak2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Wyliczkreska">
    <w:name w:val="Wylicz_kreska"/>
    <w:basedOn w:val="Normalny"/>
    <w:pPr>
      <w:spacing w:line="360" w:lineRule="auto"/>
      <w:ind w:left="720" w:hanging="180"/>
    </w:pPr>
    <w:rPr>
      <w:sz w:val="24"/>
      <w:lang w:val="en-US"/>
    </w:rPr>
  </w:style>
  <w:style w:type="paragraph" w:customStyle="1" w:styleId="Tekstcofnity">
    <w:name w:val="Tekst_cofnięty"/>
    <w:basedOn w:val="Wyliczkreska"/>
    <w:pPr>
      <w:ind w:left="540" w:firstLine="0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pPr>
      <w:jc w:val="right"/>
    </w:pPr>
    <w:rPr>
      <w:rFonts w:ascii="Tahoma" w:hAnsi="Tahoma" w:cs="Tahoma"/>
      <w:sz w:val="24"/>
    </w:rPr>
  </w:style>
  <w:style w:type="paragraph" w:styleId="Tekstpodstawowywcity">
    <w:name w:val="Body Text Indent"/>
    <w:basedOn w:val="Normalny"/>
    <w:link w:val="TekstpodstawowywcityZnak"/>
    <w:pPr>
      <w:widowControl w:val="0"/>
      <w:autoSpaceDE w:val="0"/>
      <w:ind w:left="360"/>
    </w:pPr>
    <w:rPr>
      <w:sz w:val="18"/>
    </w:rPr>
  </w:style>
  <w:style w:type="paragraph" w:customStyle="1" w:styleId="Tekstpodstawowywcity21">
    <w:name w:val="Tekst podstawowy wcięty 21"/>
    <w:basedOn w:val="Normalny"/>
    <w:pPr>
      <w:widowControl w:val="0"/>
      <w:autoSpaceDE w:val="0"/>
      <w:ind w:left="794" w:hanging="141"/>
    </w:pPr>
    <w:rPr>
      <w:sz w:val="18"/>
    </w:rPr>
  </w:style>
  <w:style w:type="paragraph" w:customStyle="1" w:styleId="Tekstpodstawowywcity31">
    <w:name w:val="Tekst podstawowy wcięty 31"/>
    <w:basedOn w:val="Normalny"/>
    <w:pPr>
      <w:widowControl w:val="0"/>
      <w:autoSpaceDE w:val="0"/>
      <w:ind w:left="653"/>
    </w:pPr>
    <w:rPr>
      <w:sz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Tekstpodstawowy211">
    <w:name w:val="WW-Tekst podstawowy 211"/>
    <w:basedOn w:val="Normalny"/>
    <w:rPr>
      <w:b/>
      <w:sz w:val="24"/>
    </w:rPr>
  </w:style>
  <w:style w:type="paragraph" w:styleId="Mapadokumentu">
    <w:name w:val="Document Map"/>
    <w:basedOn w:val="Normalny"/>
    <w:semiHidden/>
    <w:rsid w:val="00471234"/>
    <w:pPr>
      <w:shd w:val="clear" w:color="auto" w:fill="000080"/>
    </w:pPr>
    <w:rPr>
      <w:rFonts w:ascii="Tahoma" w:hAnsi="Tahoma" w:cs="Tahoma"/>
      <w:sz w:val="20"/>
    </w:rPr>
  </w:style>
  <w:style w:type="paragraph" w:styleId="Tekstpodstawowy2">
    <w:name w:val="Body Text 2"/>
    <w:basedOn w:val="Normalny"/>
    <w:link w:val="Tekstpodstawowy2Znak"/>
    <w:rsid w:val="00AD416A"/>
    <w:pPr>
      <w:spacing w:after="120" w:line="480" w:lineRule="auto"/>
    </w:pPr>
  </w:style>
  <w:style w:type="paragraph" w:styleId="Zwykytekst">
    <w:name w:val="Plain Text"/>
    <w:basedOn w:val="Normalny"/>
    <w:link w:val="ZwykytekstZnak"/>
    <w:rsid w:val="00AD416A"/>
    <w:pPr>
      <w:suppressAutoHyphens w:val="0"/>
    </w:pPr>
    <w:rPr>
      <w:rFonts w:ascii="Courier New" w:hAnsi="Courier New"/>
      <w:sz w:val="20"/>
      <w:lang w:eastAsia="pl-PL"/>
    </w:rPr>
  </w:style>
  <w:style w:type="table" w:styleId="Tabela-Siatka">
    <w:name w:val="Table Grid"/>
    <w:basedOn w:val="Standardowy"/>
    <w:rsid w:val="00AD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wykytekst">
    <w:name w:val="WW-Zwykły tekst"/>
    <w:basedOn w:val="Normalny"/>
    <w:rsid w:val="00AD416A"/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rsid w:val="0067656C"/>
    <w:pPr>
      <w:widowControl w:val="0"/>
      <w:suppressAutoHyphens w:val="0"/>
      <w:ind w:left="426"/>
    </w:pPr>
    <w:rPr>
      <w:sz w:val="24"/>
      <w:lang w:eastAsia="pl-PL"/>
    </w:rPr>
  </w:style>
  <w:style w:type="paragraph" w:styleId="Tytu0">
    <w:name w:val="Title"/>
    <w:basedOn w:val="Normalny"/>
    <w:qFormat/>
    <w:rsid w:val="0067656C"/>
    <w:pPr>
      <w:widowControl w:val="0"/>
      <w:suppressAutoHyphens w:val="0"/>
      <w:jc w:val="center"/>
    </w:pPr>
    <w:rPr>
      <w:b/>
      <w:sz w:val="40"/>
      <w:lang w:eastAsia="pl-PL"/>
    </w:rPr>
  </w:style>
  <w:style w:type="paragraph" w:styleId="Tekstpodstawowywcity3">
    <w:name w:val="Body Text Indent 3"/>
    <w:basedOn w:val="Normalny"/>
    <w:link w:val="Tekstpodstawowywcity3Znak"/>
    <w:rsid w:val="0067656C"/>
    <w:pPr>
      <w:widowControl w:val="0"/>
      <w:suppressAutoHyphens w:val="0"/>
      <w:ind w:left="851"/>
    </w:pPr>
    <w:rPr>
      <w:sz w:val="24"/>
      <w:lang w:eastAsia="pl-PL"/>
    </w:rPr>
  </w:style>
  <w:style w:type="paragraph" w:styleId="Tekstpodstawowy3">
    <w:name w:val="Body Text 3"/>
    <w:basedOn w:val="Normalny"/>
    <w:rsid w:val="0067656C"/>
    <w:pPr>
      <w:widowControl w:val="0"/>
      <w:suppressAutoHyphens w:val="0"/>
    </w:pPr>
    <w:rPr>
      <w:i/>
      <w:sz w:val="24"/>
      <w:lang w:eastAsia="pl-PL"/>
    </w:rPr>
  </w:style>
  <w:style w:type="paragraph" w:customStyle="1" w:styleId="Skrconyadreszwrotny">
    <w:name w:val="Skrócony adres zwrotny"/>
    <w:basedOn w:val="Normalny"/>
    <w:rsid w:val="0067656C"/>
    <w:pPr>
      <w:suppressAutoHyphens w:val="0"/>
    </w:pPr>
    <w:rPr>
      <w:sz w:val="28"/>
      <w:lang w:eastAsia="pl-PL"/>
    </w:rPr>
  </w:style>
  <w:style w:type="paragraph" w:customStyle="1" w:styleId="Tekstpodstawowy22">
    <w:name w:val="Tekst podstawowy 22"/>
    <w:basedOn w:val="Normalny"/>
    <w:rsid w:val="0067656C"/>
    <w:pPr>
      <w:widowControl w:val="0"/>
      <w:jc w:val="both"/>
    </w:pPr>
    <w:rPr>
      <w:sz w:val="24"/>
    </w:rPr>
  </w:style>
  <w:style w:type="paragraph" w:styleId="Podtytu">
    <w:name w:val="Subtitle"/>
    <w:basedOn w:val="Normalny"/>
    <w:qFormat/>
    <w:rsid w:val="0067656C"/>
    <w:pPr>
      <w:widowControl w:val="0"/>
      <w:suppressAutoHyphens w:val="0"/>
      <w:autoSpaceDE w:val="0"/>
      <w:autoSpaceDN w:val="0"/>
      <w:adjustRightInd w:val="0"/>
    </w:pPr>
    <w:rPr>
      <w:b/>
      <w:bCs/>
      <w:color w:val="000000"/>
      <w:sz w:val="24"/>
      <w:szCs w:val="22"/>
      <w:lang w:eastAsia="pl-PL"/>
    </w:rPr>
  </w:style>
  <w:style w:type="paragraph" w:styleId="Tekstblokowy">
    <w:name w:val="Block Text"/>
    <w:basedOn w:val="Normalny"/>
    <w:rsid w:val="0067656C"/>
    <w:pPr>
      <w:suppressAutoHyphens w:val="0"/>
      <w:ind w:left="360" w:right="-113" w:hanging="360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aliases w:val="Normalny (Web) Znak Znak Znak,Normalny (Web) Znak Znak"/>
    <w:basedOn w:val="Normalny"/>
    <w:link w:val="NormalnyWebZnak"/>
    <w:rsid w:val="0067656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Hipercze">
    <w:name w:val="Hyperlink"/>
    <w:rsid w:val="0067656C"/>
    <w:rPr>
      <w:color w:val="0000FF"/>
      <w:u w:val="single"/>
    </w:rPr>
  </w:style>
  <w:style w:type="paragraph" w:customStyle="1" w:styleId="WW-Tekstpodstawowy2">
    <w:name w:val="WW-Tekst podstawowy 2"/>
    <w:basedOn w:val="Normalny"/>
    <w:rsid w:val="0067656C"/>
    <w:pPr>
      <w:jc w:val="both"/>
    </w:pPr>
    <w:rPr>
      <w:sz w:val="28"/>
      <w:lang w:eastAsia="pl-PL"/>
    </w:rPr>
  </w:style>
  <w:style w:type="paragraph" w:customStyle="1" w:styleId="Tytutabeli">
    <w:name w:val="Tytuł tabeli"/>
    <w:basedOn w:val="Zawartotabeli"/>
    <w:rsid w:val="0067656C"/>
    <w:pPr>
      <w:widowControl w:val="0"/>
      <w:spacing w:after="120"/>
      <w:jc w:val="center"/>
    </w:pPr>
    <w:rPr>
      <w:rFonts w:eastAsia="HG Mincho Light J"/>
      <w:b/>
      <w:color w:val="000000"/>
      <w:sz w:val="24"/>
      <w:lang w:eastAsia="pl-PL"/>
    </w:rPr>
  </w:style>
  <w:style w:type="paragraph" w:customStyle="1" w:styleId="xl26">
    <w:name w:val="xl26"/>
    <w:basedOn w:val="Normalny"/>
    <w:rsid w:val="0067656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WW-Listawypunktowana">
    <w:name w:val="WW-Lista wypunktowana"/>
    <w:basedOn w:val="Normalny"/>
    <w:rsid w:val="0067656C"/>
    <w:pPr>
      <w:widowControl w:val="0"/>
      <w:ind w:left="283" w:hanging="283"/>
      <w:jc w:val="both"/>
    </w:pPr>
    <w:rPr>
      <w:sz w:val="20"/>
      <w:lang w:eastAsia="pl-PL"/>
    </w:rPr>
  </w:style>
  <w:style w:type="paragraph" w:customStyle="1" w:styleId="WW-Tekstpodstawowy3">
    <w:name w:val="WW-Tekst podstawowy 3"/>
    <w:basedOn w:val="Normalny"/>
    <w:rsid w:val="0067656C"/>
    <w:pPr>
      <w:jc w:val="both"/>
    </w:pPr>
    <w:rPr>
      <w:sz w:val="24"/>
      <w:lang w:eastAsia="pl-PL"/>
    </w:rPr>
  </w:style>
  <w:style w:type="paragraph" w:customStyle="1" w:styleId="Tekstpodstawowywcity22">
    <w:name w:val="Tekst podstawowy wcięty 22"/>
    <w:basedOn w:val="Normalny"/>
    <w:rsid w:val="0067656C"/>
    <w:pPr>
      <w:ind w:left="360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67656C"/>
    <w:pPr>
      <w:suppressAutoHyphens w:val="0"/>
      <w:spacing w:before="280" w:after="280"/>
    </w:pPr>
    <w:rPr>
      <w:sz w:val="28"/>
      <w:szCs w:val="28"/>
    </w:rPr>
  </w:style>
  <w:style w:type="paragraph" w:customStyle="1" w:styleId="Tekstpodstawowy220">
    <w:name w:val="Tekst podstawowy 22"/>
    <w:basedOn w:val="Normalny"/>
    <w:rsid w:val="0067656C"/>
    <w:pPr>
      <w:tabs>
        <w:tab w:val="left" w:pos="720"/>
      </w:tabs>
      <w:jc w:val="both"/>
    </w:pPr>
    <w:rPr>
      <w:b/>
      <w:sz w:val="24"/>
      <w:szCs w:val="24"/>
    </w:rPr>
  </w:style>
  <w:style w:type="character" w:customStyle="1" w:styleId="akapitdomyslny">
    <w:name w:val="akapitdomyslny"/>
    <w:rsid w:val="0067656C"/>
    <w:rPr>
      <w:sz w:val="20"/>
      <w:szCs w:val="20"/>
    </w:rPr>
  </w:style>
  <w:style w:type="paragraph" w:customStyle="1" w:styleId="ust">
    <w:name w:val="ust"/>
    <w:rsid w:val="0067656C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rsid w:val="0067656C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WW8Num24z0">
    <w:name w:val="WW8Num24z0"/>
    <w:rsid w:val="0067656C"/>
    <w:rPr>
      <w:b w:val="0"/>
      <w:i w:val="0"/>
    </w:rPr>
  </w:style>
  <w:style w:type="character" w:customStyle="1" w:styleId="WW8Num25z0">
    <w:name w:val="WW8Num25z0"/>
    <w:rsid w:val="0067656C"/>
    <w:rPr>
      <w:b w:val="0"/>
      <w:i w:val="0"/>
    </w:rPr>
  </w:style>
  <w:style w:type="character" w:customStyle="1" w:styleId="WW8Num27z3">
    <w:name w:val="WW8Num27z3"/>
    <w:rsid w:val="0067656C"/>
    <w:rPr>
      <w:rFonts w:ascii="Times New Roman" w:hAnsi="Times New Roman"/>
    </w:rPr>
  </w:style>
  <w:style w:type="character" w:customStyle="1" w:styleId="WW8Num31z0">
    <w:name w:val="WW8Num31z0"/>
    <w:rsid w:val="0067656C"/>
    <w:rPr>
      <w:rFonts w:ascii="Tahoma" w:hAnsi="Tahoma"/>
      <w:b/>
    </w:rPr>
  </w:style>
  <w:style w:type="character" w:customStyle="1" w:styleId="WW8Num44z0">
    <w:name w:val="WW8Num44z0"/>
    <w:rsid w:val="0067656C"/>
    <w:rPr>
      <w:rFonts w:ascii="Arial" w:hAnsi="Arial" w:cs="Times New Roman"/>
      <w:sz w:val="22"/>
    </w:rPr>
  </w:style>
  <w:style w:type="character" w:customStyle="1" w:styleId="WW8Num47z0">
    <w:name w:val="WW8Num47z0"/>
    <w:rsid w:val="0067656C"/>
    <w:rPr>
      <w:rFonts w:ascii="Arial" w:hAnsi="Arial" w:cs="Times New Roman"/>
    </w:rPr>
  </w:style>
  <w:style w:type="character" w:customStyle="1" w:styleId="WW8Num50z0">
    <w:name w:val="WW8Num50z0"/>
    <w:rsid w:val="0067656C"/>
    <w:rPr>
      <w:rFonts w:ascii="Wingdings" w:hAnsi="Wingdings"/>
    </w:rPr>
  </w:style>
  <w:style w:type="character" w:customStyle="1" w:styleId="WW8Num50z1">
    <w:name w:val="WW8Num50z1"/>
    <w:rsid w:val="0067656C"/>
    <w:rPr>
      <w:rFonts w:ascii="Courier New" w:hAnsi="Courier New"/>
    </w:rPr>
  </w:style>
  <w:style w:type="character" w:customStyle="1" w:styleId="WW8Num50z3">
    <w:name w:val="WW8Num50z3"/>
    <w:rsid w:val="0067656C"/>
    <w:rPr>
      <w:rFonts w:ascii="Symbol" w:hAnsi="Symbol"/>
    </w:rPr>
  </w:style>
  <w:style w:type="character" w:customStyle="1" w:styleId="WW-Domylnaczcionkaakapitu">
    <w:name w:val="WW-Domyślna czcionka akapitu"/>
    <w:rsid w:val="0067656C"/>
  </w:style>
  <w:style w:type="character" w:customStyle="1" w:styleId="WW-WW8Num4z0">
    <w:name w:val="WW-WW8Num4z0"/>
    <w:rsid w:val="0067656C"/>
    <w:rPr>
      <w:rFonts w:ascii="Tahoma" w:hAnsi="Tahoma"/>
    </w:rPr>
  </w:style>
  <w:style w:type="character" w:customStyle="1" w:styleId="WW-WW8Num8z0">
    <w:name w:val="WW-WW8Num8z0"/>
    <w:rsid w:val="0067656C"/>
    <w:rPr>
      <w:rFonts w:ascii="Tahoma" w:hAnsi="Tahoma"/>
    </w:rPr>
  </w:style>
  <w:style w:type="character" w:customStyle="1" w:styleId="WW-WW8Num9z0">
    <w:name w:val="WW-WW8Num9z0"/>
    <w:rsid w:val="0067656C"/>
    <w:rPr>
      <w:b w:val="0"/>
      <w:i w:val="0"/>
    </w:rPr>
  </w:style>
  <w:style w:type="character" w:customStyle="1" w:styleId="WW-WW8Num17z0">
    <w:name w:val="WW-WW8Num17z0"/>
    <w:rsid w:val="0067656C"/>
    <w:rPr>
      <w:b w:val="0"/>
      <w:i w:val="0"/>
    </w:rPr>
  </w:style>
  <w:style w:type="character" w:customStyle="1" w:styleId="WW-WW8Num22z0">
    <w:name w:val="WW-WW8Num22z0"/>
    <w:rsid w:val="0067656C"/>
    <w:rPr>
      <w:b w:val="0"/>
      <w:i w:val="0"/>
    </w:rPr>
  </w:style>
  <w:style w:type="character" w:customStyle="1" w:styleId="WW-WW8Num24z0">
    <w:name w:val="WW-WW8Num24z0"/>
    <w:rsid w:val="0067656C"/>
    <w:rPr>
      <w:b w:val="0"/>
      <w:i w:val="0"/>
    </w:rPr>
  </w:style>
  <w:style w:type="character" w:customStyle="1" w:styleId="WW-WW8Num25z0">
    <w:name w:val="WW-WW8Num25z0"/>
    <w:rsid w:val="0067656C"/>
    <w:rPr>
      <w:b w:val="0"/>
      <w:i w:val="0"/>
    </w:rPr>
  </w:style>
  <w:style w:type="character" w:customStyle="1" w:styleId="WW-WW8Num27z3">
    <w:name w:val="WW-WW8Num27z3"/>
    <w:rsid w:val="0067656C"/>
    <w:rPr>
      <w:rFonts w:ascii="Symbol" w:hAnsi="Symbol"/>
    </w:rPr>
  </w:style>
  <w:style w:type="character" w:customStyle="1" w:styleId="WW-WW8Num29z1">
    <w:name w:val="WW-WW8Num29z1"/>
    <w:rsid w:val="0067656C"/>
    <w:rPr>
      <w:b w:val="0"/>
      <w:i w:val="0"/>
    </w:rPr>
  </w:style>
  <w:style w:type="character" w:customStyle="1" w:styleId="WW-WW8Num31z0">
    <w:name w:val="WW-WW8Num31z0"/>
    <w:rsid w:val="0067656C"/>
    <w:rPr>
      <w:b/>
    </w:rPr>
  </w:style>
  <w:style w:type="character" w:customStyle="1" w:styleId="WW-WW8Num36z0">
    <w:name w:val="WW-WW8Num36z0"/>
    <w:rsid w:val="0067656C"/>
    <w:rPr>
      <w:b w:val="0"/>
      <w:i w:val="0"/>
    </w:rPr>
  </w:style>
  <w:style w:type="character" w:customStyle="1" w:styleId="WW8Num23z0">
    <w:name w:val="WW8Num23z0"/>
    <w:rsid w:val="0067656C"/>
    <w:rPr>
      <w:rFonts w:ascii="Tahoma" w:hAnsi="Tahoma"/>
    </w:rPr>
  </w:style>
  <w:style w:type="character" w:customStyle="1" w:styleId="WW8Num28z3">
    <w:name w:val="WW8Num28z3"/>
    <w:rsid w:val="0067656C"/>
    <w:rPr>
      <w:rFonts w:ascii="Times New Roman" w:hAnsi="Times New Roman" w:cs="Times New Roman"/>
    </w:rPr>
  </w:style>
  <w:style w:type="character" w:customStyle="1" w:styleId="WW8Num30z1">
    <w:name w:val="WW8Num30z1"/>
    <w:rsid w:val="0067656C"/>
    <w:rPr>
      <w:b w:val="0"/>
      <w:i w:val="0"/>
    </w:rPr>
  </w:style>
  <w:style w:type="character" w:customStyle="1" w:styleId="WW8Num37z0">
    <w:name w:val="WW8Num37z0"/>
    <w:rsid w:val="0067656C"/>
    <w:rPr>
      <w:b w:val="0"/>
      <w:i w:val="0"/>
    </w:rPr>
  </w:style>
  <w:style w:type="character" w:customStyle="1" w:styleId="WW-Domylnaczcionkaakapitu1">
    <w:name w:val="WW-Domyślna czcionka akapitu1"/>
    <w:rsid w:val="0067656C"/>
  </w:style>
  <w:style w:type="character" w:customStyle="1" w:styleId="WW8Num7z1">
    <w:name w:val="WW8Num7z1"/>
    <w:rsid w:val="0067656C"/>
    <w:rPr>
      <w:rFonts w:ascii="Courier New" w:hAnsi="Courier New"/>
    </w:rPr>
  </w:style>
  <w:style w:type="character" w:customStyle="1" w:styleId="WW8Num7z2">
    <w:name w:val="WW8Num7z2"/>
    <w:rsid w:val="0067656C"/>
    <w:rPr>
      <w:rFonts w:ascii="Wingdings" w:hAnsi="Wingdings"/>
    </w:rPr>
  </w:style>
  <w:style w:type="character" w:customStyle="1" w:styleId="WW8Num7z3">
    <w:name w:val="WW8Num7z3"/>
    <w:rsid w:val="0067656C"/>
    <w:rPr>
      <w:rFonts w:ascii="Symbol" w:hAnsi="Symbol"/>
    </w:rPr>
  </w:style>
  <w:style w:type="character" w:customStyle="1" w:styleId="WW8Num11z1">
    <w:name w:val="WW8Num11z1"/>
    <w:rsid w:val="0067656C"/>
    <w:rPr>
      <w:rFonts w:ascii="Courier New" w:hAnsi="Courier New"/>
    </w:rPr>
  </w:style>
  <w:style w:type="character" w:customStyle="1" w:styleId="WW8Num11z2">
    <w:name w:val="WW8Num11z2"/>
    <w:rsid w:val="0067656C"/>
    <w:rPr>
      <w:rFonts w:ascii="Wingdings" w:hAnsi="Wingdings"/>
    </w:rPr>
  </w:style>
  <w:style w:type="character" w:customStyle="1" w:styleId="WW8Num11z3">
    <w:name w:val="WW8Num11z3"/>
    <w:rsid w:val="0067656C"/>
    <w:rPr>
      <w:rFonts w:ascii="Symbol" w:hAnsi="Symbol"/>
    </w:rPr>
  </w:style>
  <w:style w:type="character" w:customStyle="1" w:styleId="WW8Num27z0">
    <w:name w:val="WW8Num27z0"/>
    <w:rsid w:val="0067656C"/>
    <w:rPr>
      <w:rFonts w:ascii="Tahoma" w:hAnsi="Tahoma"/>
    </w:rPr>
  </w:style>
  <w:style w:type="character" w:customStyle="1" w:styleId="WW8Num27z2">
    <w:name w:val="WW8Num27z2"/>
    <w:rsid w:val="0067656C"/>
    <w:rPr>
      <w:rFonts w:ascii="Wingdings" w:hAnsi="Wingdings"/>
    </w:rPr>
  </w:style>
  <w:style w:type="character" w:customStyle="1" w:styleId="WW8Num27z4">
    <w:name w:val="WW8Num27z4"/>
    <w:rsid w:val="0067656C"/>
    <w:rPr>
      <w:rFonts w:ascii="Courier New" w:hAnsi="Courier New"/>
    </w:rPr>
  </w:style>
  <w:style w:type="character" w:customStyle="1" w:styleId="WW8Num30z0">
    <w:name w:val="WW8Num30z0"/>
    <w:rsid w:val="0067656C"/>
    <w:rPr>
      <w:b w:val="0"/>
      <w:i w:val="0"/>
    </w:rPr>
  </w:style>
  <w:style w:type="character" w:customStyle="1" w:styleId="WW8Num34z3">
    <w:name w:val="WW8Num34z3"/>
    <w:rsid w:val="0067656C"/>
    <w:rPr>
      <w:rFonts w:ascii="Times New Roman" w:eastAsia="Times New Roman" w:hAnsi="Times New Roman" w:cs="Times New Roman"/>
    </w:rPr>
  </w:style>
  <w:style w:type="character" w:customStyle="1" w:styleId="WW8Num39z1">
    <w:name w:val="WW8Num39z1"/>
    <w:rsid w:val="0067656C"/>
    <w:rPr>
      <w:b w:val="0"/>
      <w:i w:val="0"/>
    </w:rPr>
  </w:style>
  <w:style w:type="character" w:customStyle="1" w:styleId="WW8Num41z0">
    <w:name w:val="WW8Num41z0"/>
    <w:rsid w:val="0067656C"/>
    <w:rPr>
      <w:rFonts w:ascii="Tahoma" w:hAnsi="Tahoma"/>
    </w:rPr>
  </w:style>
  <w:style w:type="character" w:customStyle="1" w:styleId="WW8Num41z2">
    <w:name w:val="WW8Num41z2"/>
    <w:rsid w:val="0067656C"/>
    <w:rPr>
      <w:rFonts w:ascii="Wingdings" w:hAnsi="Wingdings"/>
    </w:rPr>
  </w:style>
  <w:style w:type="character" w:customStyle="1" w:styleId="WW8Num41z3">
    <w:name w:val="WW8Num41z3"/>
    <w:rsid w:val="0067656C"/>
    <w:rPr>
      <w:rFonts w:ascii="Symbol" w:hAnsi="Symbol"/>
    </w:rPr>
  </w:style>
  <w:style w:type="character" w:customStyle="1" w:styleId="WW8Num41z4">
    <w:name w:val="WW8Num41z4"/>
    <w:rsid w:val="0067656C"/>
    <w:rPr>
      <w:rFonts w:ascii="Courier New" w:hAnsi="Courier New"/>
    </w:rPr>
  </w:style>
  <w:style w:type="character" w:customStyle="1" w:styleId="WW-WW8Num44z0">
    <w:name w:val="WW-WW8Num44z0"/>
    <w:rsid w:val="0067656C"/>
    <w:rPr>
      <w:rFonts w:ascii="Tahoma" w:hAnsi="Tahoma"/>
    </w:rPr>
  </w:style>
  <w:style w:type="character" w:customStyle="1" w:styleId="WW-WW8Num47z0">
    <w:name w:val="WW-WW8Num47z0"/>
    <w:rsid w:val="0067656C"/>
    <w:rPr>
      <w:rFonts w:ascii="Tahoma" w:hAnsi="Tahoma"/>
    </w:rPr>
  </w:style>
  <w:style w:type="character" w:customStyle="1" w:styleId="WW8Num47z1">
    <w:name w:val="WW8Num47z1"/>
    <w:rsid w:val="0067656C"/>
    <w:rPr>
      <w:rFonts w:ascii="Courier New" w:hAnsi="Courier New"/>
    </w:rPr>
  </w:style>
  <w:style w:type="character" w:customStyle="1" w:styleId="WW8Num47z2">
    <w:name w:val="WW8Num47z2"/>
    <w:rsid w:val="0067656C"/>
    <w:rPr>
      <w:rFonts w:ascii="Wingdings" w:hAnsi="Wingdings"/>
    </w:rPr>
  </w:style>
  <w:style w:type="character" w:customStyle="1" w:styleId="WW8Num47z3">
    <w:name w:val="WW8Num47z3"/>
    <w:rsid w:val="0067656C"/>
    <w:rPr>
      <w:rFonts w:ascii="Symbol" w:hAnsi="Symbol"/>
    </w:rPr>
  </w:style>
  <w:style w:type="character" w:customStyle="1" w:styleId="WW-Domylnaczcionkaakapitu2">
    <w:name w:val="WW-Domyślna czcionka akapitu2"/>
    <w:rsid w:val="0067656C"/>
  </w:style>
  <w:style w:type="character" w:customStyle="1" w:styleId="tekstdokbold">
    <w:name w:val="tekst dok. bold"/>
    <w:rsid w:val="0067656C"/>
    <w:rPr>
      <w:b/>
    </w:rPr>
  </w:style>
  <w:style w:type="character" w:styleId="Pogrubienie">
    <w:name w:val="Strong"/>
    <w:qFormat/>
    <w:rsid w:val="0067656C"/>
    <w:rPr>
      <w:b/>
      <w:bCs/>
    </w:rPr>
  </w:style>
  <w:style w:type="character" w:customStyle="1" w:styleId="Symbolewypunktowania">
    <w:name w:val="Symbole wypunktowania"/>
    <w:rsid w:val="0067656C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67656C"/>
    <w:rPr>
      <w:rFonts w:ascii="StarSymbol" w:eastAsia="StarSymbol" w:hAnsi="StarSymbol" w:cs="StarSymbol"/>
      <w:sz w:val="18"/>
      <w:szCs w:val="18"/>
    </w:rPr>
  </w:style>
  <w:style w:type="paragraph" w:styleId="Podpis">
    <w:name w:val="Signature"/>
    <w:basedOn w:val="Normalny"/>
    <w:rsid w:val="0067656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67656C"/>
    <w:pPr>
      <w:suppressLineNumbers/>
    </w:pPr>
    <w:rPr>
      <w:rFonts w:cs="Tahoma"/>
      <w:sz w:val="24"/>
      <w:szCs w:val="24"/>
    </w:rPr>
  </w:style>
  <w:style w:type="paragraph" w:customStyle="1" w:styleId="tytu">
    <w:name w:val="tytuł"/>
    <w:basedOn w:val="Normalny"/>
    <w:next w:val="Normalny"/>
    <w:rsid w:val="0067656C"/>
    <w:pPr>
      <w:numPr>
        <w:numId w:val="1"/>
      </w:numPr>
      <w:ind w:left="-1068"/>
      <w:jc w:val="both"/>
    </w:pPr>
    <w:rPr>
      <w:b/>
      <w:bCs/>
      <w:sz w:val="24"/>
    </w:rPr>
  </w:style>
  <w:style w:type="paragraph" w:customStyle="1" w:styleId="tekstdokumentu">
    <w:name w:val="tekst dokumentu"/>
    <w:basedOn w:val="Normalny"/>
    <w:rsid w:val="0067656C"/>
    <w:pPr>
      <w:spacing w:before="360" w:line="288" w:lineRule="auto"/>
      <w:ind w:left="1678" w:hanging="1678"/>
      <w:jc w:val="both"/>
    </w:pPr>
    <w:rPr>
      <w:b/>
      <w:iCs/>
      <w:sz w:val="24"/>
    </w:rPr>
  </w:style>
  <w:style w:type="paragraph" w:customStyle="1" w:styleId="zacznik">
    <w:name w:val="załącznik"/>
    <w:basedOn w:val="Tekstpodstawowy"/>
    <w:rsid w:val="0067656C"/>
    <w:pPr>
      <w:tabs>
        <w:tab w:val="left" w:pos="1701"/>
      </w:tabs>
      <w:spacing w:before="120" w:line="288" w:lineRule="auto"/>
      <w:ind w:left="1701" w:hanging="1701"/>
      <w:jc w:val="both"/>
    </w:pPr>
    <w:rPr>
      <w:b/>
    </w:rPr>
  </w:style>
  <w:style w:type="paragraph" w:customStyle="1" w:styleId="rozdzia">
    <w:name w:val="rozdział"/>
    <w:basedOn w:val="Normalny"/>
    <w:rsid w:val="0067656C"/>
    <w:pPr>
      <w:spacing w:line="288" w:lineRule="auto"/>
      <w:jc w:val="center"/>
    </w:pPr>
    <w:rPr>
      <w:b/>
      <w:caps/>
      <w:spacing w:val="8"/>
      <w:sz w:val="24"/>
    </w:rPr>
  </w:style>
  <w:style w:type="paragraph" w:customStyle="1" w:styleId="WW-Tekstpodstawowywcity2">
    <w:name w:val="WW-Tekst podstawowy wcięty 2"/>
    <w:basedOn w:val="Normalny"/>
    <w:rsid w:val="0067656C"/>
    <w:pPr>
      <w:ind w:firstLine="420"/>
    </w:pPr>
    <w:rPr>
      <w:b/>
      <w:bCs/>
      <w:i/>
      <w:iCs/>
      <w:sz w:val="24"/>
      <w:szCs w:val="24"/>
    </w:rPr>
  </w:style>
  <w:style w:type="paragraph" w:customStyle="1" w:styleId="WW-NormalnyWeb">
    <w:name w:val="WW-Normalny (Web)"/>
    <w:basedOn w:val="Normalny"/>
    <w:rsid w:val="0067656C"/>
    <w:pPr>
      <w:spacing w:before="280" w:after="280"/>
      <w:jc w:val="both"/>
    </w:pPr>
    <w:rPr>
      <w:sz w:val="20"/>
    </w:rPr>
  </w:style>
  <w:style w:type="paragraph" w:customStyle="1" w:styleId="WW-Tekstpodstawowywcity3">
    <w:name w:val="WW-Tekst podstawowy wcięty 3"/>
    <w:basedOn w:val="Normalny"/>
    <w:rsid w:val="0067656C"/>
    <w:pPr>
      <w:spacing w:before="240" w:after="120"/>
      <w:ind w:left="567" w:hanging="567"/>
      <w:jc w:val="both"/>
    </w:pPr>
    <w:rPr>
      <w:sz w:val="22"/>
      <w:szCs w:val="24"/>
    </w:rPr>
  </w:style>
  <w:style w:type="paragraph" w:customStyle="1" w:styleId="WW-Lista2">
    <w:name w:val="WW-Lista 2"/>
    <w:basedOn w:val="Normalny"/>
    <w:rsid w:val="0067656C"/>
    <w:pPr>
      <w:ind w:left="566" w:hanging="283"/>
    </w:pPr>
    <w:rPr>
      <w:sz w:val="24"/>
      <w:szCs w:val="24"/>
    </w:rPr>
  </w:style>
  <w:style w:type="paragraph" w:customStyle="1" w:styleId="WW-Lista-kontynuacja2">
    <w:name w:val="WW-Lista - kontynuacja 2"/>
    <w:basedOn w:val="Normalny"/>
    <w:rsid w:val="0067656C"/>
    <w:pPr>
      <w:spacing w:after="120"/>
      <w:ind w:left="566"/>
    </w:pPr>
    <w:rPr>
      <w:sz w:val="20"/>
    </w:rPr>
  </w:style>
  <w:style w:type="paragraph" w:customStyle="1" w:styleId="WW-Tekstdymka">
    <w:name w:val="WW-Tekst dymka"/>
    <w:basedOn w:val="Normalny"/>
    <w:rsid w:val="0067656C"/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67656C"/>
    <w:pPr>
      <w:ind w:left="360" w:right="-113" w:hanging="360"/>
      <w:jc w:val="both"/>
    </w:pPr>
    <w:rPr>
      <w:rFonts w:ascii="Arial" w:hAnsi="Arial"/>
      <w:sz w:val="22"/>
    </w:rPr>
  </w:style>
  <w:style w:type="paragraph" w:customStyle="1" w:styleId="tekstcofnity0">
    <w:name w:val="tekstcofnity"/>
    <w:basedOn w:val="Normalny"/>
    <w:rsid w:val="0067656C"/>
    <w:pPr>
      <w:spacing w:line="360" w:lineRule="auto"/>
      <w:ind w:left="540"/>
    </w:pPr>
    <w:rPr>
      <w:sz w:val="24"/>
      <w:szCs w:val="24"/>
    </w:rPr>
  </w:style>
  <w:style w:type="paragraph" w:customStyle="1" w:styleId="WW-Zawartotabeli">
    <w:name w:val="WW-Zawartość tabeli"/>
    <w:basedOn w:val="Tekstpodstawowy"/>
    <w:rsid w:val="0067656C"/>
    <w:pPr>
      <w:widowControl w:val="0"/>
      <w:suppressLineNumbers/>
      <w:spacing w:after="120"/>
    </w:pPr>
    <w:rPr>
      <w:rFonts w:eastAsia="Arial Unicode MS"/>
    </w:rPr>
  </w:style>
  <w:style w:type="paragraph" w:customStyle="1" w:styleId="WW-Zawartoramki">
    <w:name w:val="WW-Zawartość ramki"/>
    <w:basedOn w:val="Tekstpodstawowy"/>
    <w:rsid w:val="0067656C"/>
    <w:rPr>
      <w:rFonts w:ascii="Arial" w:hAnsi="Arial"/>
    </w:rPr>
  </w:style>
  <w:style w:type="paragraph" w:customStyle="1" w:styleId="WW-Nagwektabeli">
    <w:name w:val="WW-Nagłówek tabeli"/>
    <w:basedOn w:val="WW-Zawartotabeli"/>
    <w:rsid w:val="0067656C"/>
    <w:pPr>
      <w:jc w:val="center"/>
    </w:pPr>
    <w:rPr>
      <w:b/>
      <w:bCs/>
      <w:i/>
      <w:iCs/>
    </w:rPr>
  </w:style>
  <w:style w:type="paragraph" w:customStyle="1" w:styleId="ABCDE">
    <w:name w:val="ABCDE"/>
    <w:basedOn w:val="Normalny"/>
    <w:rsid w:val="0067656C"/>
    <w:pPr>
      <w:widowControl w:val="0"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WW-Zawartotabeli1">
    <w:name w:val="WW-Zawartość tabeli1"/>
    <w:basedOn w:val="Normalny"/>
    <w:rsid w:val="0067656C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Stlus1">
    <w:name w:val="Stílus1"/>
    <w:basedOn w:val="Normalny"/>
    <w:rsid w:val="0067656C"/>
    <w:pPr>
      <w:suppressAutoHyphens w:val="0"/>
      <w:jc w:val="both"/>
    </w:pPr>
    <w:rPr>
      <w:rFonts w:ascii="Arial" w:hAnsi="Arial"/>
      <w:sz w:val="24"/>
      <w:lang w:eastAsia="pl-PL"/>
    </w:rPr>
  </w:style>
  <w:style w:type="paragraph" w:customStyle="1" w:styleId="Default">
    <w:name w:val="Default"/>
    <w:rsid w:val="006765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nyWebZnak">
    <w:name w:val="Normalny (Web) Znak"/>
    <w:aliases w:val="Normalny (Web) Znak Znak Znak Znak,Normalny (Web) Znak Znak Znak1"/>
    <w:link w:val="NormalnyWeb"/>
    <w:rsid w:val="005F37D6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1D3807"/>
    <w:pPr>
      <w:suppressAutoHyphens w:val="0"/>
      <w:spacing w:before="240"/>
      <w:ind w:left="360" w:hanging="360"/>
      <w:jc w:val="both"/>
    </w:pPr>
    <w:rPr>
      <w:sz w:val="24"/>
      <w:szCs w:val="24"/>
      <w:lang w:eastAsia="pl-PL"/>
    </w:rPr>
  </w:style>
  <w:style w:type="paragraph" w:customStyle="1" w:styleId="Standard">
    <w:name w:val="Standard"/>
    <w:rsid w:val="00A608F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14FA"/>
    <w:rPr>
      <w:rFonts w:ascii="Wingdings" w:hAnsi="Wingdings"/>
      <w:sz w:val="16"/>
    </w:rPr>
  </w:style>
  <w:style w:type="character" w:customStyle="1" w:styleId="WW-WW8Num1z0">
    <w:name w:val="WW-WW8Num1z0"/>
    <w:rsid w:val="001814FA"/>
    <w:rPr>
      <w:rFonts w:ascii="Wingdings" w:hAnsi="Wingdings"/>
      <w:sz w:val="16"/>
    </w:rPr>
  </w:style>
  <w:style w:type="character" w:customStyle="1" w:styleId="WW-WW8Num5z0">
    <w:name w:val="WW-WW8Num5z0"/>
    <w:rsid w:val="001814FA"/>
    <w:rPr>
      <w:rFonts w:ascii="Times New Roman" w:hAnsi="Times New Roman" w:cs="Times New Roman"/>
    </w:rPr>
  </w:style>
  <w:style w:type="character" w:customStyle="1" w:styleId="WW-WW8Num7z0">
    <w:name w:val="WW-WW8Num7z0"/>
    <w:rsid w:val="001814FA"/>
    <w:rPr>
      <w:rFonts w:ascii="Wingdings" w:hAnsi="Wingdings"/>
      <w:sz w:val="16"/>
    </w:rPr>
  </w:style>
  <w:style w:type="character" w:customStyle="1" w:styleId="WW-WW8Num10z0">
    <w:name w:val="WW-WW8Num10z0"/>
    <w:rsid w:val="001814FA"/>
    <w:rPr>
      <w:rFonts w:ascii="Wingdings" w:hAnsi="Wingdings"/>
      <w:sz w:val="16"/>
    </w:rPr>
  </w:style>
  <w:style w:type="character" w:customStyle="1" w:styleId="WW-WW8Num14z0">
    <w:name w:val="WW-WW8Num14z0"/>
    <w:rsid w:val="001814FA"/>
    <w:rPr>
      <w:rFonts w:ascii="Wingdings" w:hAnsi="Wingdings"/>
      <w:sz w:val="16"/>
    </w:rPr>
  </w:style>
  <w:style w:type="character" w:customStyle="1" w:styleId="WW-WW8Num15z0">
    <w:name w:val="WW-WW8Num15z0"/>
    <w:rsid w:val="001814FA"/>
    <w:rPr>
      <w:rFonts w:ascii="Wingdings" w:hAnsi="Wingdings"/>
      <w:sz w:val="16"/>
    </w:rPr>
  </w:style>
  <w:style w:type="character" w:customStyle="1" w:styleId="WW-WW8Num16z0">
    <w:name w:val="WW-WW8Num16z0"/>
    <w:rsid w:val="001814FA"/>
    <w:rPr>
      <w:rFonts w:ascii="Wingdings" w:hAnsi="Wingdings"/>
      <w:sz w:val="16"/>
    </w:rPr>
  </w:style>
  <w:style w:type="character" w:customStyle="1" w:styleId="WW-WW8Num18z0">
    <w:name w:val="WW-WW8Num18z0"/>
    <w:rsid w:val="001814FA"/>
    <w:rPr>
      <w:rFonts w:ascii="Wingdings" w:hAnsi="Wingdings"/>
      <w:sz w:val="16"/>
    </w:rPr>
  </w:style>
  <w:style w:type="character" w:customStyle="1" w:styleId="WW-WW8Num19z0">
    <w:name w:val="WW-WW8Num19z0"/>
    <w:rsid w:val="001814FA"/>
    <w:rPr>
      <w:rFonts w:ascii="Wingdings" w:hAnsi="Wingdings"/>
      <w:sz w:val="16"/>
    </w:rPr>
  </w:style>
  <w:style w:type="character" w:customStyle="1" w:styleId="WW-WW8Num21z0">
    <w:name w:val="WW-WW8Num21z0"/>
    <w:rsid w:val="001814FA"/>
    <w:rPr>
      <w:rFonts w:ascii="Wingdings" w:hAnsi="Wingdings"/>
      <w:sz w:val="16"/>
    </w:rPr>
  </w:style>
  <w:style w:type="character" w:customStyle="1" w:styleId="WW-WW8Num23z0">
    <w:name w:val="WW-WW8Num23z0"/>
    <w:rsid w:val="001814FA"/>
    <w:rPr>
      <w:rFonts w:ascii="Wingdings" w:hAnsi="Wingdings"/>
      <w:sz w:val="16"/>
    </w:rPr>
  </w:style>
  <w:style w:type="character" w:customStyle="1" w:styleId="WW-WW8Num1z01">
    <w:name w:val="WW-WW8Num1z01"/>
    <w:rsid w:val="001814FA"/>
    <w:rPr>
      <w:rFonts w:ascii="Wingdings" w:hAnsi="Wingdings"/>
      <w:sz w:val="16"/>
    </w:rPr>
  </w:style>
  <w:style w:type="character" w:customStyle="1" w:styleId="WW-WW8Num4z01">
    <w:name w:val="WW-WW8Num4z01"/>
    <w:rsid w:val="001814FA"/>
    <w:rPr>
      <w:rFonts w:ascii="Symbol" w:hAnsi="Symbol"/>
    </w:rPr>
  </w:style>
  <w:style w:type="character" w:customStyle="1" w:styleId="WW-WW8Num7z01">
    <w:name w:val="WW-WW8Num7z01"/>
    <w:rsid w:val="001814FA"/>
    <w:rPr>
      <w:rFonts w:ascii="Wingdings" w:hAnsi="Wingdings"/>
      <w:sz w:val="16"/>
    </w:rPr>
  </w:style>
  <w:style w:type="character" w:customStyle="1" w:styleId="WW-WW8Num8z01">
    <w:name w:val="WW-WW8Num8z01"/>
    <w:rsid w:val="001814FA"/>
    <w:rPr>
      <w:rFonts w:ascii="Times New Roman" w:hAnsi="Times New Roman" w:cs="Times New Roman"/>
    </w:rPr>
  </w:style>
  <w:style w:type="character" w:customStyle="1" w:styleId="WW-WW8Num10z01">
    <w:name w:val="WW-WW8Num10z01"/>
    <w:rsid w:val="001814FA"/>
    <w:rPr>
      <w:rFonts w:ascii="Wingdings" w:hAnsi="Wingdings"/>
      <w:sz w:val="16"/>
    </w:rPr>
  </w:style>
  <w:style w:type="character" w:customStyle="1" w:styleId="WW-WW8Num14z01">
    <w:name w:val="WW-WW8Num14z01"/>
    <w:rsid w:val="001814FA"/>
    <w:rPr>
      <w:rFonts w:ascii="Wingdings" w:hAnsi="Wingdings"/>
      <w:sz w:val="16"/>
    </w:rPr>
  </w:style>
  <w:style w:type="character" w:customStyle="1" w:styleId="WW-WW8Num21z01">
    <w:name w:val="WW-WW8Num21z01"/>
    <w:rsid w:val="001814FA"/>
    <w:rPr>
      <w:rFonts w:ascii="Wingdings" w:hAnsi="Wingdings"/>
      <w:sz w:val="16"/>
    </w:rPr>
  </w:style>
  <w:style w:type="character" w:customStyle="1" w:styleId="WW-WW8Num22z01">
    <w:name w:val="WW-WW8Num22z01"/>
    <w:rsid w:val="001814FA"/>
    <w:rPr>
      <w:rFonts w:ascii="Wingdings" w:hAnsi="Wingdings"/>
      <w:sz w:val="16"/>
    </w:rPr>
  </w:style>
  <w:style w:type="character" w:customStyle="1" w:styleId="WW-WW8Num14z011">
    <w:name w:val="WW-WW8Num14z011"/>
    <w:rsid w:val="001814FA"/>
    <w:rPr>
      <w:rFonts w:ascii="Symbol" w:hAnsi="Symbol"/>
    </w:rPr>
  </w:style>
  <w:style w:type="character" w:customStyle="1" w:styleId="WW-WW8Num23z01">
    <w:name w:val="WW-WW8Num23z01"/>
    <w:rsid w:val="001814FA"/>
    <w:rPr>
      <w:rFonts w:ascii="Symbol" w:hAnsi="Symbol"/>
    </w:rPr>
  </w:style>
  <w:style w:type="character" w:customStyle="1" w:styleId="WW-WW8Num28z0">
    <w:name w:val="WW-WW8Num28z0"/>
    <w:rsid w:val="001814FA"/>
    <w:rPr>
      <w:rFonts w:ascii="Symbol" w:hAnsi="Symbol"/>
    </w:rPr>
  </w:style>
  <w:style w:type="character" w:customStyle="1" w:styleId="WW-WW8Num30z0">
    <w:name w:val="WW-WW8Num30z0"/>
    <w:rsid w:val="001814FA"/>
    <w:rPr>
      <w:rFonts w:ascii="Times New Roman" w:hAnsi="Times New Roman"/>
    </w:rPr>
  </w:style>
  <w:style w:type="character" w:customStyle="1" w:styleId="WW8Num37z1">
    <w:name w:val="WW8Num37z1"/>
    <w:rsid w:val="001814FA"/>
    <w:rPr>
      <w:rFonts w:ascii="Courier New" w:hAnsi="Courier New"/>
    </w:rPr>
  </w:style>
  <w:style w:type="character" w:customStyle="1" w:styleId="WW8Num37z2">
    <w:name w:val="WW8Num37z2"/>
    <w:rsid w:val="001814FA"/>
    <w:rPr>
      <w:rFonts w:ascii="Wingdings" w:hAnsi="Wingdings"/>
    </w:rPr>
  </w:style>
  <w:style w:type="character" w:customStyle="1" w:styleId="WW8Num37z3">
    <w:name w:val="WW8Num37z3"/>
    <w:rsid w:val="001814FA"/>
    <w:rPr>
      <w:rFonts w:ascii="Symbol" w:hAnsi="Symbol"/>
    </w:rPr>
  </w:style>
  <w:style w:type="character" w:customStyle="1" w:styleId="WW8Num46z0">
    <w:name w:val="WW8Num46z0"/>
    <w:rsid w:val="001814FA"/>
    <w:rPr>
      <w:rFonts w:ascii="Symbol" w:hAnsi="Symbol"/>
    </w:rPr>
  </w:style>
  <w:style w:type="character" w:customStyle="1" w:styleId="WW8Num49z0">
    <w:name w:val="WW8Num49z0"/>
    <w:rsid w:val="001814FA"/>
    <w:rPr>
      <w:rFonts w:ascii="Times New Roman" w:hAnsi="Times New Roman"/>
    </w:rPr>
  </w:style>
  <w:style w:type="character" w:customStyle="1" w:styleId="WW8Num55z0">
    <w:name w:val="WW8Num55z0"/>
    <w:rsid w:val="001814FA"/>
    <w:rPr>
      <w:rFonts w:ascii="Wingdings" w:hAnsi="Wingdings"/>
    </w:rPr>
  </w:style>
  <w:style w:type="character" w:customStyle="1" w:styleId="WW8Num56z0">
    <w:name w:val="WW8Num56z0"/>
    <w:rsid w:val="001814FA"/>
    <w:rPr>
      <w:rFonts w:ascii="Symbol" w:hAnsi="Symbol"/>
    </w:rPr>
  </w:style>
  <w:style w:type="character" w:customStyle="1" w:styleId="WW8Num58z0">
    <w:name w:val="WW8Num58z0"/>
    <w:rsid w:val="001814FA"/>
    <w:rPr>
      <w:rFonts w:ascii="Symbol" w:hAnsi="Symbol"/>
    </w:rPr>
  </w:style>
  <w:style w:type="character" w:customStyle="1" w:styleId="WW8Num61z0">
    <w:name w:val="WW8Num61z0"/>
    <w:rsid w:val="001814FA"/>
    <w:rPr>
      <w:rFonts w:ascii="Symbol" w:hAnsi="Symbol"/>
    </w:rPr>
  </w:style>
  <w:style w:type="character" w:customStyle="1" w:styleId="WW8Num72z0">
    <w:name w:val="WW8Num72z0"/>
    <w:rsid w:val="001814FA"/>
    <w:rPr>
      <w:b/>
    </w:rPr>
  </w:style>
  <w:style w:type="character" w:customStyle="1" w:styleId="WW8Num97z0">
    <w:name w:val="WW8Num97z0"/>
    <w:rsid w:val="001814FA"/>
    <w:rPr>
      <w:rFonts w:ascii="Wingdings" w:hAnsi="Wingdings"/>
    </w:rPr>
  </w:style>
  <w:style w:type="character" w:customStyle="1" w:styleId="WW8Num103z0">
    <w:name w:val="WW8Num103z0"/>
    <w:rsid w:val="001814FA"/>
    <w:rPr>
      <w:rFonts w:ascii="Symbol" w:hAnsi="Symbol"/>
    </w:rPr>
  </w:style>
  <w:style w:type="character" w:customStyle="1" w:styleId="WW8Num106z0">
    <w:name w:val="WW8Num106z0"/>
    <w:rsid w:val="001814FA"/>
    <w:rPr>
      <w:rFonts w:ascii="Symbol" w:hAnsi="Symbol"/>
    </w:rPr>
  </w:style>
  <w:style w:type="character" w:customStyle="1" w:styleId="WW8Num113z0">
    <w:name w:val="WW8Num113z0"/>
    <w:rsid w:val="001814FA"/>
    <w:rPr>
      <w:rFonts w:ascii="Times New Roman" w:hAnsi="Times New Roman"/>
    </w:rPr>
  </w:style>
  <w:style w:type="character" w:customStyle="1" w:styleId="WW8Num118z0">
    <w:name w:val="WW8Num118z0"/>
    <w:rsid w:val="001814FA"/>
    <w:rPr>
      <w:rFonts w:ascii="Symbol" w:hAnsi="Symbol"/>
    </w:rPr>
  </w:style>
  <w:style w:type="character" w:customStyle="1" w:styleId="WW8Num119z0">
    <w:name w:val="WW8Num119z0"/>
    <w:rsid w:val="001814FA"/>
    <w:rPr>
      <w:rFonts w:ascii="Times New Roman" w:hAnsi="Times New Roman"/>
    </w:rPr>
  </w:style>
  <w:style w:type="character" w:customStyle="1" w:styleId="WW8Num133z0">
    <w:name w:val="WW8Num133z0"/>
    <w:rsid w:val="001814FA"/>
    <w:rPr>
      <w:rFonts w:ascii="Times New Roman" w:hAnsi="Times New Roman"/>
    </w:rPr>
  </w:style>
  <w:style w:type="character" w:customStyle="1" w:styleId="WW8Num134z0">
    <w:name w:val="WW8Num134z0"/>
    <w:rsid w:val="001814FA"/>
    <w:rPr>
      <w:rFonts w:ascii="Symbol" w:hAnsi="Symbol"/>
    </w:rPr>
  </w:style>
  <w:style w:type="character" w:customStyle="1" w:styleId="WW8Num138z0">
    <w:name w:val="WW8Num138z0"/>
    <w:rsid w:val="001814FA"/>
    <w:rPr>
      <w:rFonts w:ascii="Symbol" w:hAnsi="Symbol"/>
    </w:rPr>
  </w:style>
  <w:style w:type="character" w:customStyle="1" w:styleId="WW8Num139z0">
    <w:name w:val="WW8Num139z0"/>
    <w:rsid w:val="001814FA"/>
    <w:rPr>
      <w:rFonts w:ascii="Symbol" w:hAnsi="Symbol"/>
    </w:rPr>
  </w:style>
  <w:style w:type="character" w:customStyle="1" w:styleId="WW8Num142z0">
    <w:name w:val="WW8Num142z0"/>
    <w:rsid w:val="001814FA"/>
    <w:rPr>
      <w:rFonts w:ascii="Times New Roman" w:hAnsi="Times New Roman"/>
    </w:rPr>
  </w:style>
  <w:style w:type="character" w:customStyle="1" w:styleId="WW8Num150z1">
    <w:name w:val="WW8Num150z1"/>
    <w:rsid w:val="001814FA"/>
    <w:rPr>
      <w:rFonts w:ascii="Courier New" w:hAnsi="Courier New"/>
    </w:rPr>
  </w:style>
  <w:style w:type="character" w:customStyle="1" w:styleId="WW8Num150z2">
    <w:name w:val="WW8Num150z2"/>
    <w:rsid w:val="001814FA"/>
    <w:rPr>
      <w:rFonts w:ascii="Wingdings" w:hAnsi="Wingdings"/>
    </w:rPr>
  </w:style>
  <w:style w:type="character" w:customStyle="1" w:styleId="WW8Num150z3">
    <w:name w:val="WW8Num150z3"/>
    <w:rsid w:val="001814FA"/>
    <w:rPr>
      <w:rFonts w:ascii="Symbol" w:hAnsi="Symbol"/>
    </w:rPr>
  </w:style>
  <w:style w:type="character" w:customStyle="1" w:styleId="WW8Num156z0">
    <w:name w:val="WW8Num156z0"/>
    <w:rsid w:val="001814FA"/>
    <w:rPr>
      <w:rFonts w:ascii="Wingdings" w:hAnsi="Wingdings"/>
    </w:rPr>
  </w:style>
  <w:style w:type="character" w:customStyle="1" w:styleId="WW8Num156z3">
    <w:name w:val="WW8Num156z3"/>
    <w:rsid w:val="001814FA"/>
    <w:rPr>
      <w:rFonts w:ascii="Symbol" w:hAnsi="Symbol"/>
    </w:rPr>
  </w:style>
  <w:style w:type="character" w:customStyle="1" w:styleId="WW8Num157z0">
    <w:name w:val="WW8Num157z0"/>
    <w:rsid w:val="001814FA"/>
    <w:rPr>
      <w:rFonts w:ascii="Symbol" w:hAnsi="Symbol"/>
    </w:rPr>
  </w:style>
  <w:style w:type="character" w:customStyle="1" w:styleId="WW8Num161z0">
    <w:name w:val="WW8Num161z0"/>
    <w:rsid w:val="001814FA"/>
    <w:rPr>
      <w:rFonts w:ascii="Symbol" w:hAnsi="Symbol"/>
    </w:rPr>
  </w:style>
  <w:style w:type="character" w:customStyle="1" w:styleId="WW8Num162z0">
    <w:name w:val="WW8Num162z0"/>
    <w:rsid w:val="001814FA"/>
    <w:rPr>
      <w:rFonts w:ascii="Symbol" w:hAnsi="Symbol"/>
    </w:rPr>
  </w:style>
  <w:style w:type="character" w:customStyle="1" w:styleId="WW8Num163z0">
    <w:name w:val="WW8Num163z0"/>
    <w:rsid w:val="001814FA"/>
    <w:rPr>
      <w:u w:val="none"/>
    </w:rPr>
  </w:style>
  <w:style w:type="character" w:customStyle="1" w:styleId="WW8Num177z0">
    <w:name w:val="WW8Num177z0"/>
    <w:rsid w:val="001814FA"/>
    <w:rPr>
      <w:rFonts w:ascii="Symbol" w:hAnsi="Symbol"/>
    </w:rPr>
  </w:style>
  <w:style w:type="character" w:customStyle="1" w:styleId="WW8Num178z0">
    <w:name w:val="WW8Num178z0"/>
    <w:rsid w:val="001814FA"/>
    <w:rPr>
      <w:rFonts w:ascii="Wingdings" w:hAnsi="Wingdings"/>
    </w:rPr>
  </w:style>
  <w:style w:type="character" w:customStyle="1" w:styleId="WW8Num178z3">
    <w:name w:val="WW8Num178z3"/>
    <w:rsid w:val="001814FA"/>
    <w:rPr>
      <w:rFonts w:ascii="Symbol" w:hAnsi="Symbol"/>
    </w:rPr>
  </w:style>
  <w:style w:type="character" w:customStyle="1" w:styleId="WW8Num181z0">
    <w:name w:val="WW8Num181z0"/>
    <w:rsid w:val="001814FA"/>
    <w:rPr>
      <w:rFonts w:ascii="Times New Roman" w:hAnsi="Times New Roman"/>
    </w:rPr>
  </w:style>
  <w:style w:type="character" w:customStyle="1" w:styleId="WW8Num182z1">
    <w:name w:val="WW8Num182z1"/>
    <w:rsid w:val="001814FA"/>
    <w:rPr>
      <w:rFonts w:ascii="Courier New" w:hAnsi="Courier New"/>
    </w:rPr>
  </w:style>
  <w:style w:type="character" w:customStyle="1" w:styleId="WW8Num182z2">
    <w:name w:val="WW8Num182z2"/>
    <w:rsid w:val="001814FA"/>
    <w:rPr>
      <w:rFonts w:ascii="Wingdings" w:hAnsi="Wingdings"/>
    </w:rPr>
  </w:style>
  <w:style w:type="character" w:customStyle="1" w:styleId="WW8Num182z3">
    <w:name w:val="WW8Num182z3"/>
    <w:rsid w:val="001814FA"/>
    <w:rPr>
      <w:rFonts w:ascii="Symbol" w:hAnsi="Symbol"/>
    </w:rPr>
  </w:style>
  <w:style w:type="character" w:customStyle="1" w:styleId="WW8Num197z0">
    <w:name w:val="WW8Num197z0"/>
    <w:rsid w:val="001814FA"/>
    <w:rPr>
      <w:rFonts w:ascii="Symbol" w:hAnsi="Symbol"/>
    </w:rPr>
  </w:style>
  <w:style w:type="character" w:customStyle="1" w:styleId="WW8Num199z1">
    <w:name w:val="WW8Num199z1"/>
    <w:rsid w:val="001814FA"/>
    <w:rPr>
      <w:rFonts w:ascii="Courier New" w:hAnsi="Courier New"/>
    </w:rPr>
  </w:style>
  <w:style w:type="character" w:customStyle="1" w:styleId="WW8Num199z2">
    <w:name w:val="WW8Num199z2"/>
    <w:rsid w:val="001814FA"/>
    <w:rPr>
      <w:rFonts w:ascii="Wingdings" w:hAnsi="Wingdings"/>
    </w:rPr>
  </w:style>
  <w:style w:type="character" w:customStyle="1" w:styleId="WW8Num199z3">
    <w:name w:val="WW8Num199z3"/>
    <w:rsid w:val="001814FA"/>
    <w:rPr>
      <w:rFonts w:ascii="Symbol" w:hAnsi="Symbol"/>
    </w:rPr>
  </w:style>
  <w:style w:type="character" w:customStyle="1" w:styleId="WW8Num207z0">
    <w:name w:val="WW8Num207z0"/>
    <w:rsid w:val="001814FA"/>
    <w:rPr>
      <w:rFonts w:ascii="Wingdings" w:hAnsi="Wingdings"/>
    </w:rPr>
  </w:style>
  <w:style w:type="character" w:customStyle="1" w:styleId="WW8Num208z2">
    <w:name w:val="WW8Num208z2"/>
    <w:rsid w:val="001814FA"/>
    <w:rPr>
      <w:rFonts w:ascii="Wingdings" w:hAnsi="Wingdings"/>
    </w:rPr>
  </w:style>
  <w:style w:type="character" w:customStyle="1" w:styleId="WW8Num216z0">
    <w:name w:val="WW8Num216z0"/>
    <w:rsid w:val="001814FA"/>
    <w:rPr>
      <w:rFonts w:ascii="Symbol" w:hAnsi="Symbol"/>
    </w:rPr>
  </w:style>
  <w:style w:type="character" w:customStyle="1" w:styleId="WW8Num223z0">
    <w:name w:val="WW8Num223z0"/>
    <w:rsid w:val="001814FA"/>
    <w:rPr>
      <w:rFonts w:ascii="Symbol" w:hAnsi="Symbol"/>
    </w:rPr>
  </w:style>
  <w:style w:type="character" w:customStyle="1" w:styleId="WW8Num228z0">
    <w:name w:val="WW8Num228z0"/>
    <w:rsid w:val="001814FA"/>
    <w:rPr>
      <w:rFonts w:ascii="Wingdings" w:hAnsi="Wingdings"/>
      <w:sz w:val="16"/>
    </w:rPr>
  </w:style>
  <w:style w:type="character" w:customStyle="1" w:styleId="WW8Num228z1">
    <w:name w:val="WW8Num228z1"/>
    <w:rsid w:val="001814FA"/>
    <w:rPr>
      <w:rFonts w:ascii="Courier New" w:hAnsi="Courier New"/>
    </w:rPr>
  </w:style>
  <w:style w:type="character" w:customStyle="1" w:styleId="WW8Num228z2">
    <w:name w:val="WW8Num228z2"/>
    <w:rsid w:val="001814FA"/>
    <w:rPr>
      <w:rFonts w:ascii="Wingdings" w:hAnsi="Wingdings"/>
    </w:rPr>
  </w:style>
  <w:style w:type="character" w:customStyle="1" w:styleId="WW8Num228z3">
    <w:name w:val="WW8Num228z3"/>
    <w:rsid w:val="001814FA"/>
    <w:rPr>
      <w:rFonts w:ascii="Symbol" w:hAnsi="Symbol"/>
    </w:rPr>
  </w:style>
  <w:style w:type="character" w:customStyle="1" w:styleId="WW8Num231z0">
    <w:name w:val="WW8Num231z0"/>
    <w:rsid w:val="001814FA"/>
    <w:rPr>
      <w:rFonts w:ascii="Times New Roman" w:hAnsi="Times New Roman"/>
    </w:rPr>
  </w:style>
  <w:style w:type="character" w:customStyle="1" w:styleId="WW8Num235z0">
    <w:name w:val="WW8Num235z0"/>
    <w:rsid w:val="001814FA"/>
    <w:rPr>
      <w:rFonts w:ascii="Symbol" w:hAnsi="Symbol"/>
    </w:rPr>
  </w:style>
  <w:style w:type="character" w:customStyle="1" w:styleId="WW8Num237z1">
    <w:name w:val="WW8Num237z1"/>
    <w:rsid w:val="001814FA"/>
    <w:rPr>
      <w:rFonts w:ascii="Courier New" w:hAnsi="Courier New"/>
    </w:rPr>
  </w:style>
  <w:style w:type="character" w:customStyle="1" w:styleId="WW8Num237z2">
    <w:name w:val="WW8Num237z2"/>
    <w:rsid w:val="001814FA"/>
    <w:rPr>
      <w:rFonts w:ascii="Wingdings" w:hAnsi="Wingdings"/>
    </w:rPr>
  </w:style>
  <w:style w:type="character" w:customStyle="1" w:styleId="WW8Num237z3">
    <w:name w:val="WW8Num237z3"/>
    <w:rsid w:val="001814FA"/>
    <w:rPr>
      <w:rFonts w:ascii="Symbol" w:hAnsi="Symbol"/>
    </w:rPr>
  </w:style>
  <w:style w:type="character" w:customStyle="1" w:styleId="WW8Num253z0">
    <w:name w:val="WW8Num253z0"/>
    <w:rsid w:val="001814FA"/>
    <w:rPr>
      <w:rFonts w:ascii="Symbol" w:hAnsi="Symbol"/>
    </w:rPr>
  </w:style>
  <w:style w:type="character" w:customStyle="1" w:styleId="WW8Num262z0">
    <w:name w:val="WW8Num262z0"/>
    <w:rsid w:val="001814FA"/>
    <w:rPr>
      <w:rFonts w:ascii="Wingdings" w:hAnsi="Wingdings"/>
    </w:rPr>
  </w:style>
  <w:style w:type="character" w:customStyle="1" w:styleId="WW8Num263z0">
    <w:name w:val="WW8Num263z0"/>
    <w:rsid w:val="001814FA"/>
    <w:rPr>
      <w:rFonts w:ascii="Symbol" w:hAnsi="Symbol"/>
    </w:rPr>
  </w:style>
  <w:style w:type="character" w:customStyle="1" w:styleId="WW8Num264z0">
    <w:name w:val="WW8Num264z0"/>
    <w:rsid w:val="001814FA"/>
    <w:rPr>
      <w:rFonts w:ascii="Symbol" w:hAnsi="Symbol"/>
    </w:rPr>
  </w:style>
  <w:style w:type="character" w:customStyle="1" w:styleId="WW8Num265z0">
    <w:name w:val="WW8Num265z0"/>
    <w:rsid w:val="001814FA"/>
    <w:rPr>
      <w:rFonts w:ascii="Symbol" w:hAnsi="Symbol"/>
    </w:rPr>
  </w:style>
  <w:style w:type="character" w:customStyle="1" w:styleId="WW8Num266z0">
    <w:name w:val="WW8Num266z0"/>
    <w:rsid w:val="001814FA"/>
    <w:rPr>
      <w:rFonts w:ascii="Symbol" w:hAnsi="Symbol"/>
    </w:rPr>
  </w:style>
  <w:style w:type="character" w:customStyle="1" w:styleId="WW8Num270z0">
    <w:name w:val="WW8Num270z0"/>
    <w:rsid w:val="001814FA"/>
    <w:rPr>
      <w:rFonts w:ascii="Symbol" w:hAnsi="Symbol"/>
    </w:rPr>
  </w:style>
  <w:style w:type="character" w:customStyle="1" w:styleId="WW8Num271z0">
    <w:name w:val="WW8Num271z0"/>
    <w:rsid w:val="001814FA"/>
    <w:rPr>
      <w:rFonts w:ascii="Symbol" w:hAnsi="Symbol"/>
    </w:rPr>
  </w:style>
  <w:style w:type="character" w:customStyle="1" w:styleId="WW8Num272z0">
    <w:name w:val="WW8Num272z0"/>
    <w:rsid w:val="001814FA"/>
    <w:rPr>
      <w:rFonts w:ascii="Times New Roman" w:eastAsia="Times New Roman" w:hAnsi="Times New Roman" w:cs="Times New Roman"/>
      <w:b w:val="0"/>
    </w:rPr>
  </w:style>
  <w:style w:type="character" w:customStyle="1" w:styleId="WW8Num275z0">
    <w:name w:val="WW8Num275z0"/>
    <w:rsid w:val="001814FA"/>
    <w:rPr>
      <w:rFonts w:ascii="Symbol" w:hAnsi="Symbol"/>
    </w:rPr>
  </w:style>
  <w:style w:type="character" w:customStyle="1" w:styleId="WW8Num280z0">
    <w:name w:val="WW8Num280z0"/>
    <w:rsid w:val="001814FA"/>
    <w:rPr>
      <w:rFonts w:ascii="Symbol" w:hAnsi="Symbol"/>
    </w:rPr>
  </w:style>
  <w:style w:type="character" w:customStyle="1" w:styleId="WW8Num281z0">
    <w:name w:val="WW8Num281z0"/>
    <w:rsid w:val="001814FA"/>
    <w:rPr>
      <w:u w:val="single"/>
    </w:rPr>
  </w:style>
  <w:style w:type="character" w:customStyle="1" w:styleId="WW8Num284z0">
    <w:name w:val="WW8Num284z0"/>
    <w:rsid w:val="001814FA"/>
    <w:rPr>
      <w:rFonts w:ascii="Symbol" w:hAnsi="Symbol"/>
    </w:rPr>
  </w:style>
  <w:style w:type="character" w:customStyle="1" w:styleId="WW8Num285z0">
    <w:name w:val="WW8Num285z0"/>
    <w:rsid w:val="001814FA"/>
    <w:rPr>
      <w:rFonts w:ascii="Symbol" w:hAnsi="Symbol"/>
    </w:rPr>
  </w:style>
  <w:style w:type="character" w:customStyle="1" w:styleId="WW8Num291z0">
    <w:name w:val="WW8Num291z0"/>
    <w:rsid w:val="001814FA"/>
    <w:rPr>
      <w:rFonts w:ascii="Symbol" w:hAnsi="Symbol"/>
    </w:rPr>
  </w:style>
  <w:style w:type="character" w:customStyle="1" w:styleId="WW8Num300z0">
    <w:name w:val="WW8Num300z0"/>
    <w:rsid w:val="001814FA"/>
    <w:rPr>
      <w:rFonts w:ascii="Symbol" w:hAnsi="Symbol"/>
    </w:rPr>
  </w:style>
  <w:style w:type="character" w:customStyle="1" w:styleId="WW8Num301z0">
    <w:name w:val="WW8Num301z0"/>
    <w:rsid w:val="001814FA"/>
    <w:rPr>
      <w:rFonts w:ascii="Symbol" w:hAnsi="Symbol"/>
    </w:rPr>
  </w:style>
  <w:style w:type="character" w:customStyle="1" w:styleId="WW8Num304z0">
    <w:name w:val="WW8Num304z0"/>
    <w:rsid w:val="001814FA"/>
    <w:rPr>
      <w:rFonts w:ascii="Times New Roman" w:hAnsi="Times New Roman"/>
    </w:rPr>
  </w:style>
  <w:style w:type="character" w:customStyle="1" w:styleId="WW8Num306z0">
    <w:name w:val="WW8Num306z0"/>
    <w:rsid w:val="001814FA"/>
    <w:rPr>
      <w:rFonts w:ascii="Wingdings" w:hAnsi="Wingdings"/>
    </w:rPr>
  </w:style>
  <w:style w:type="character" w:customStyle="1" w:styleId="WW8Num311z0">
    <w:name w:val="WW8Num311z0"/>
    <w:rsid w:val="001814FA"/>
    <w:rPr>
      <w:rFonts w:ascii="Symbol" w:hAnsi="Symbol"/>
    </w:rPr>
  </w:style>
  <w:style w:type="character" w:customStyle="1" w:styleId="WW8Num322z0">
    <w:name w:val="WW8Num322z0"/>
    <w:rsid w:val="001814FA"/>
    <w:rPr>
      <w:rFonts w:ascii="Symbol" w:hAnsi="Symbol"/>
    </w:rPr>
  </w:style>
  <w:style w:type="character" w:customStyle="1" w:styleId="WW8Num326z0">
    <w:name w:val="WW8Num326z0"/>
    <w:rsid w:val="001814FA"/>
    <w:rPr>
      <w:rFonts w:ascii="Wingdings" w:hAnsi="Wingdings"/>
      <w:sz w:val="16"/>
    </w:rPr>
  </w:style>
  <w:style w:type="character" w:customStyle="1" w:styleId="WW8Num326z1">
    <w:name w:val="WW8Num326z1"/>
    <w:rsid w:val="001814FA"/>
    <w:rPr>
      <w:rFonts w:ascii="Courier New" w:hAnsi="Courier New"/>
    </w:rPr>
  </w:style>
  <w:style w:type="character" w:customStyle="1" w:styleId="WW8Num326z2">
    <w:name w:val="WW8Num326z2"/>
    <w:rsid w:val="001814FA"/>
    <w:rPr>
      <w:rFonts w:ascii="Wingdings" w:hAnsi="Wingdings"/>
    </w:rPr>
  </w:style>
  <w:style w:type="character" w:customStyle="1" w:styleId="WW8Num326z3">
    <w:name w:val="WW8Num326z3"/>
    <w:rsid w:val="001814FA"/>
    <w:rPr>
      <w:rFonts w:ascii="Symbol" w:hAnsi="Symbol"/>
    </w:rPr>
  </w:style>
  <w:style w:type="character" w:customStyle="1" w:styleId="WW8Num327z0">
    <w:name w:val="WW8Num327z0"/>
    <w:rsid w:val="001814FA"/>
    <w:rPr>
      <w:rFonts w:ascii="Wingdings" w:hAnsi="Wingdings"/>
      <w:sz w:val="16"/>
    </w:rPr>
  </w:style>
  <w:style w:type="character" w:customStyle="1" w:styleId="WW8Num327z1">
    <w:name w:val="WW8Num327z1"/>
    <w:rsid w:val="001814FA"/>
    <w:rPr>
      <w:rFonts w:ascii="Courier New" w:hAnsi="Courier New"/>
    </w:rPr>
  </w:style>
  <w:style w:type="character" w:customStyle="1" w:styleId="WW8Num327z2">
    <w:name w:val="WW8Num327z2"/>
    <w:rsid w:val="001814FA"/>
    <w:rPr>
      <w:rFonts w:ascii="Wingdings" w:hAnsi="Wingdings"/>
    </w:rPr>
  </w:style>
  <w:style w:type="character" w:customStyle="1" w:styleId="WW8Num327z3">
    <w:name w:val="WW8Num327z3"/>
    <w:rsid w:val="001814FA"/>
    <w:rPr>
      <w:rFonts w:ascii="Symbol" w:hAnsi="Symbol"/>
    </w:rPr>
  </w:style>
  <w:style w:type="character" w:customStyle="1" w:styleId="WW8Num334z0">
    <w:name w:val="WW8Num334z0"/>
    <w:rsid w:val="001814FA"/>
    <w:rPr>
      <w:rFonts w:ascii="Wingdings" w:hAnsi="Wingdings"/>
      <w:sz w:val="16"/>
    </w:rPr>
  </w:style>
  <w:style w:type="character" w:customStyle="1" w:styleId="WW8Num334z1">
    <w:name w:val="WW8Num334z1"/>
    <w:rsid w:val="001814FA"/>
    <w:rPr>
      <w:rFonts w:ascii="Courier New" w:hAnsi="Courier New"/>
    </w:rPr>
  </w:style>
  <w:style w:type="character" w:customStyle="1" w:styleId="WW8Num334z2">
    <w:name w:val="WW8Num334z2"/>
    <w:rsid w:val="001814FA"/>
    <w:rPr>
      <w:rFonts w:ascii="Wingdings" w:hAnsi="Wingdings"/>
    </w:rPr>
  </w:style>
  <w:style w:type="character" w:customStyle="1" w:styleId="WW8Num334z3">
    <w:name w:val="WW8Num334z3"/>
    <w:rsid w:val="001814FA"/>
    <w:rPr>
      <w:rFonts w:ascii="Symbol" w:hAnsi="Symbol"/>
    </w:rPr>
  </w:style>
  <w:style w:type="character" w:customStyle="1" w:styleId="WW8Num335z0">
    <w:name w:val="WW8Num335z0"/>
    <w:rsid w:val="001814FA"/>
    <w:rPr>
      <w:rFonts w:ascii="Wingdings" w:hAnsi="Wingdings"/>
    </w:rPr>
  </w:style>
  <w:style w:type="character" w:customStyle="1" w:styleId="WW8Num339z0">
    <w:name w:val="WW8Num339z0"/>
    <w:rsid w:val="001814FA"/>
    <w:rPr>
      <w:rFonts w:ascii="Symbol" w:hAnsi="Symbol"/>
    </w:rPr>
  </w:style>
  <w:style w:type="character" w:customStyle="1" w:styleId="WW8Num341z0">
    <w:name w:val="WW8Num341z0"/>
    <w:rsid w:val="001814FA"/>
    <w:rPr>
      <w:rFonts w:ascii="Symbol" w:hAnsi="Symbol"/>
    </w:rPr>
  </w:style>
  <w:style w:type="character" w:customStyle="1" w:styleId="WW8Num343z0">
    <w:name w:val="WW8Num343z0"/>
    <w:rsid w:val="001814FA"/>
    <w:rPr>
      <w:rFonts w:ascii="Symbol" w:hAnsi="Symbol"/>
    </w:rPr>
  </w:style>
  <w:style w:type="character" w:customStyle="1" w:styleId="WW8Num351z0">
    <w:name w:val="WW8Num351z0"/>
    <w:rsid w:val="001814FA"/>
    <w:rPr>
      <w:rFonts w:ascii="Symbol" w:hAnsi="Symbol"/>
    </w:rPr>
  </w:style>
  <w:style w:type="character" w:customStyle="1" w:styleId="WW8Num352z0">
    <w:name w:val="WW8Num352z0"/>
    <w:rsid w:val="001814FA"/>
    <w:rPr>
      <w:rFonts w:ascii="Symbol" w:hAnsi="Symbol"/>
    </w:rPr>
  </w:style>
  <w:style w:type="character" w:customStyle="1" w:styleId="WW8Num353z0">
    <w:name w:val="WW8Num353z0"/>
    <w:rsid w:val="001814FA"/>
    <w:rPr>
      <w:rFonts w:ascii="Symbol" w:hAnsi="Symbol"/>
    </w:rPr>
  </w:style>
  <w:style w:type="character" w:customStyle="1" w:styleId="WW8Num354z0">
    <w:name w:val="WW8Num354z0"/>
    <w:rsid w:val="001814FA"/>
    <w:rPr>
      <w:rFonts w:ascii="Times New Roman" w:hAnsi="Times New Roman"/>
    </w:rPr>
  </w:style>
  <w:style w:type="character" w:customStyle="1" w:styleId="WW8Num355z0">
    <w:name w:val="WW8Num355z0"/>
    <w:rsid w:val="001814FA"/>
    <w:rPr>
      <w:rFonts w:ascii="Symbol" w:hAnsi="Symbol"/>
    </w:rPr>
  </w:style>
  <w:style w:type="character" w:customStyle="1" w:styleId="WW8Num357z0">
    <w:name w:val="WW8Num357z0"/>
    <w:rsid w:val="001814FA"/>
    <w:rPr>
      <w:b/>
    </w:rPr>
  </w:style>
  <w:style w:type="character" w:customStyle="1" w:styleId="WW8Num358z0">
    <w:name w:val="WW8Num358z0"/>
    <w:rsid w:val="001814FA"/>
    <w:rPr>
      <w:rFonts w:ascii="Wingdings" w:hAnsi="Wingdings"/>
      <w:sz w:val="16"/>
    </w:rPr>
  </w:style>
  <w:style w:type="character" w:customStyle="1" w:styleId="WW8Num358z1">
    <w:name w:val="WW8Num358z1"/>
    <w:rsid w:val="001814FA"/>
    <w:rPr>
      <w:rFonts w:ascii="Courier New" w:hAnsi="Courier New"/>
    </w:rPr>
  </w:style>
  <w:style w:type="character" w:customStyle="1" w:styleId="WW8Num358z2">
    <w:name w:val="WW8Num358z2"/>
    <w:rsid w:val="001814FA"/>
    <w:rPr>
      <w:rFonts w:ascii="Wingdings" w:hAnsi="Wingdings"/>
    </w:rPr>
  </w:style>
  <w:style w:type="character" w:customStyle="1" w:styleId="WW8Num358z3">
    <w:name w:val="WW8Num358z3"/>
    <w:rsid w:val="001814FA"/>
    <w:rPr>
      <w:rFonts w:ascii="Symbol" w:hAnsi="Symbol"/>
    </w:rPr>
  </w:style>
  <w:style w:type="character" w:customStyle="1" w:styleId="WW8Num359z0">
    <w:name w:val="WW8Num359z0"/>
    <w:rsid w:val="001814FA"/>
    <w:rPr>
      <w:rFonts w:ascii="Symbol" w:hAnsi="Symbol"/>
    </w:rPr>
  </w:style>
  <w:style w:type="character" w:customStyle="1" w:styleId="WW8Num362z0">
    <w:name w:val="WW8Num362z0"/>
    <w:rsid w:val="001814FA"/>
    <w:rPr>
      <w:rFonts w:ascii="Symbol" w:hAnsi="Symbol"/>
    </w:rPr>
  </w:style>
  <w:style w:type="character" w:customStyle="1" w:styleId="WW8Num365z0">
    <w:name w:val="WW8Num365z0"/>
    <w:rsid w:val="001814FA"/>
    <w:rPr>
      <w:rFonts w:ascii="Symbol" w:hAnsi="Symbol"/>
    </w:rPr>
  </w:style>
  <w:style w:type="character" w:customStyle="1" w:styleId="WW8Num368z0">
    <w:name w:val="WW8Num368z0"/>
    <w:rsid w:val="001814FA"/>
    <w:rPr>
      <w:rFonts w:ascii="Symbol" w:hAnsi="Symbol"/>
    </w:rPr>
  </w:style>
  <w:style w:type="character" w:customStyle="1" w:styleId="WW8Num375z0">
    <w:name w:val="WW8Num375z0"/>
    <w:rsid w:val="001814FA"/>
    <w:rPr>
      <w:rFonts w:ascii="Symbol" w:hAnsi="Symbol"/>
    </w:rPr>
  </w:style>
  <w:style w:type="character" w:customStyle="1" w:styleId="WW8Num378z0">
    <w:name w:val="WW8Num378z0"/>
    <w:rsid w:val="001814FA"/>
    <w:rPr>
      <w:rFonts w:ascii="Times New Roman" w:hAnsi="Times New Roman"/>
    </w:rPr>
  </w:style>
  <w:style w:type="character" w:customStyle="1" w:styleId="WW8Num384z0">
    <w:name w:val="WW8Num384z0"/>
    <w:rsid w:val="001814FA"/>
    <w:rPr>
      <w:rFonts w:ascii="Times New Roman" w:hAnsi="Times New Roman"/>
    </w:rPr>
  </w:style>
  <w:style w:type="character" w:customStyle="1" w:styleId="WW8Num391z0">
    <w:name w:val="WW8Num391z0"/>
    <w:rsid w:val="001814FA"/>
    <w:rPr>
      <w:rFonts w:ascii="Symbol" w:hAnsi="Symbol"/>
    </w:rPr>
  </w:style>
  <w:style w:type="character" w:customStyle="1" w:styleId="WW8Num392z1">
    <w:name w:val="WW8Num392z1"/>
    <w:rsid w:val="001814FA"/>
    <w:rPr>
      <w:rFonts w:ascii="Times New Roman" w:eastAsia="Times New Roman" w:hAnsi="Times New Roman" w:cs="Times New Roman"/>
    </w:rPr>
  </w:style>
  <w:style w:type="character" w:customStyle="1" w:styleId="WW8Num394z0">
    <w:name w:val="WW8Num394z0"/>
    <w:rsid w:val="001814FA"/>
    <w:rPr>
      <w:b w:val="0"/>
      <w:sz w:val="24"/>
      <w:szCs w:val="24"/>
    </w:rPr>
  </w:style>
  <w:style w:type="character" w:customStyle="1" w:styleId="WW8Num395z0">
    <w:name w:val="WW8Num395z0"/>
    <w:rsid w:val="001814FA"/>
    <w:rPr>
      <w:rFonts w:ascii="Symbol" w:hAnsi="Symbol"/>
    </w:rPr>
  </w:style>
  <w:style w:type="character" w:customStyle="1" w:styleId="WW8Num401z0">
    <w:name w:val="WW8Num401z0"/>
    <w:rsid w:val="001814FA"/>
    <w:rPr>
      <w:rFonts w:ascii="Symbol" w:hAnsi="Symbol"/>
    </w:rPr>
  </w:style>
  <w:style w:type="character" w:customStyle="1" w:styleId="WW8Num403z0">
    <w:name w:val="WW8Num403z0"/>
    <w:rsid w:val="001814FA"/>
    <w:rPr>
      <w:rFonts w:ascii="Symbol" w:hAnsi="Symbol"/>
    </w:rPr>
  </w:style>
  <w:style w:type="character" w:customStyle="1" w:styleId="WW8Num414z0">
    <w:name w:val="WW8Num414z0"/>
    <w:rsid w:val="001814FA"/>
    <w:rPr>
      <w:rFonts w:ascii="Wingdings" w:hAnsi="Wingdings"/>
    </w:rPr>
  </w:style>
  <w:style w:type="character" w:customStyle="1" w:styleId="WW8Num416z0">
    <w:name w:val="WW8Num416z0"/>
    <w:rsid w:val="001814FA"/>
    <w:rPr>
      <w:rFonts w:ascii="Symbol" w:hAnsi="Symbol"/>
    </w:rPr>
  </w:style>
  <w:style w:type="character" w:customStyle="1" w:styleId="WW8Num423z0">
    <w:name w:val="WW8Num423z0"/>
    <w:rsid w:val="001814FA"/>
    <w:rPr>
      <w:rFonts w:ascii="Symbol" w:hAnsi="Symbol"/>
    </w:rPr>
  </w:style>
  <w:style w:type="character" w:customStyle="1" w:styleId="WW8Num424z0">
    <w:name w:val="WW8Num424z0"/>
    <w:rsid w:val="001814FA"/>
    <w:rPr>
      <w:rFonts w:ascii="Symbol" w:hAnsi="Symbol"/>
    </w:rPr>
  </w:style>
  <w:style w:type="character" w:customStyle="1" w:styleId="WW8Num428z0">
    <w:name w:val="WW8Num428z0"/>
    <w:rsid w:val="001814FA"/>
    <w:rPr>
      <w:rFonts w:ascii="Times New Roman" w:hAnsi="Times New Roman"/>
    </w:rPr>
  </w:style>
  <w:style w:type="character" w:customStyle="1" w:styleId="WW8Num429z0">
    <w:name w:val="WW8Num429z0"/>
    <w:rsid w:val="001814FA"/>
    <w:rPr>
      <w:rFonts w:ascii="Symbol" w:hAnsi="Symbol"/>
    </w:rPr>
  </w:style>
  <w:style w:type="character" w:customStyle="1" w:styleId="WW8Num431z0">
    <w:name w:val="WW8Num431z0"/>
    <w:rsid w:val="001814FA"/>
    <w:rPr>
      <w:u w:val="none"/>
    </w:rPr>
  </w:style>
  <w:style w:type="character" w:customStyle="1" w:styleId="WW8Num436z0">
    <w:name w:val="WW8Num436z0"/>
    <w:rsid w:val="001814FA"/>
    <w:rPr>
      <w:rFonts w:ascii="Symbol" w:hAnsi="Symbol"/>
    </w:rPr>
  </w:style>
  <w:style w:type="character" w:customStyle="1" w:styleId="WW8Num442z0">
    <w:name w:val="WW8Num442z0"/>
    <w:rsid w:val="001814FA"/>
    <w:rPr>
      <w:rFonts w:ascii="Symbol" w:hAnsi="Symbol"/>
    </w:rPr>
  </w:style>
  <w:style w:type="character" w:customStyle="1" w:styleId="WW8Num443z0">
    <w:name w:val="WW8Num443z0"/>
    <w:rsid w:val="001814FA"/>
    <w:rPr>
      <w:rFonts w:ascii="Symbol" w:hAnsi="Symbol"/>
    </w:rPr>
  </w:style>
  <w:style w:type="character" w:customStyle="1" w:styleId="WW8Num449z0">
    <w:name w:val="WW8Num449z0"/>
    <w:rsid w:val="001814FA"/>
    <w:rPr>
      <w:rFonts w:ascii="Times New Roman" w:hAnsi="Times New Roman"/>
    </w:rPr>
  </w:style>
  <w:style w:type="character" w:customStyle="1" w:styleId="WW8Num451z0">
    <w:name w:val="WW8Num451z0"/>
    <w:rsid w:val="001814FA"/>
    <w:rPr>
      <w:rFonts w:ascii="Times New Roman" w:hAnsi="Times New Roman"/>
    </w:rPr>
  </w:style>
  <w:style w:type="character" w:customStyle="1" w:styleId="WW8Num452z0">
    <w:name w:val="WW8Num452z0"/>
    <w:rsid w:val="001814FA"/>
    <w:rPr>
      <w:u w:val="single"/>
    </w:rPr>
  </w:style>
  <w:style w:type="character" w:customStyle="1" w:styleId="WW8Num453z0">
    <w:name w:val="WW8Num453z0"/>
    <w:rsid w:val="001814FA"/>
    <w:rPr>
      <w:rFonts w:ascii="Symbol" w:hAnsi="Symbol"/>
    </w:rPr>
  </w:style>
  <w:style w:type="character" w:customStyle="1" w:styleId="WW8Num456z0">
    <w:name w:val="WW8Num456z0"/>
    <w:rsid w:val="001814FA"/>
    <w:rPr>
      <w:rFonts w:ascii="Wingdings" w:hAnsi="Wingdings"/>
      <w:sz w:val="16"/>
    </w:rPr>
  </w:style>
  <w:style w:type="character" w:customStyle="1" w:styleId="WW8Num456z1">
    <w:name w:val="WW8Num456z1"/>
    <w:rsid w:val="001814FA"/>
    <w:rPr>
      <w:rFonts w:ascii="Courier New" w:hAnsi="Courier New"/>
    </w:rPr>
  </w:style>
  <w:style w:type="character" w:customStyle="1" w:styleId="WW8Num456z2">
    <w:name w:val="WW8Num456z2"/>
    <w:rsid w:val="001814FA"/>
    <w:rPr>
      <w:rFonts w:ascii="Wingdings" w:hAnsi="Wingdings"/>
    </w:rPr>
  </w:style>
  <w:style w:type="character" w:customStyle="1" w:styleId="WW8Num456z3">
    <w:name w:val="WW8Num456z3"/>
    <w:rsid w:val="001814FA"/>
    <w:rPr>
      <w:rFonts w:ascii="Symbol" w:hAnsi="Symbol"/>
    </w:rPr>
  </w:style>
  <w:style w:type="character" w:customStyle="1" w:styleId="WW8Num457z0">
    <w:name w:val="WW8Num457z0"/>
    <w:rsid w:val="001814FA"/>
    <w:rPr>
      <w:rFonts w:ascii="Times New Roman" w:hAnsi="Times New Roman"/>
    </w:rPr>
  </w:style>
  <w:style w:type="character" w:customStyle="1" w:styleId="WW8Num459z0">
    <w:name w:val="WW8Num459z0"/>
    <w:rsid w:val="001814FA"/>
    <w:rPr>
      <w:rFonts w:ascii="Times New Roman" w:hAnsi="Times New Roman"/>
    </w:rPr>
  </w:style>
  <w:style w:type="character" w:customStyle="1" w:styleId="WW8Num460z0">
    <w:name w:val="WW8Num460z0"/>
    <w:rsid w:val="001814FA"/>
    <w:rPr>
      <w:rFonts w:ascii="Wingdings" w:hAnsi="Wingdings"/>
      <w:sz w:val="16"/>
    </w:rPr>
  </w:style>
  <w:style w:type="character" w:customStyle="1" w:styleId="WW8Num460z1">
    <w:name w:val="WW8Num460z1"/>
    <w:rsid w:val="001814FA"/>
    <w:rPr>
      <w:rFonts w:ascii="Courier New" w:hAnsi="Courier New"/>
    </w:rPr>
  </w:style>
  <w:style w:type="character" w:customStyle="1" w:styleId="WW8Num460z2">
    <w:name w:val="WW8Num460z2"/>
    <w:rsid w:val="001814FA"/>
    <w:rPr>
      <w:rFonts w:ascii="Wingdings" w:hAnsi="Wingdings"/>
    </w:rPr>
  </w:style>
  <w:style w:type="character" w:customStyle="1" w:styleId="WW8Num460z3">
    <w:name w:val="WW8Num460z3"/>
    <w:rsid w:val="001814FA"/>
    <w:rPr>
      <w:rFonts w:ascii="Symbol" w:hAnsi="Symbol"/>
    </w:rPr>
  </w:style>
  <w:style w:type="character" w:customStyle="1" w:styleId="WW8Num461z0">
    <w:name w:val="WW8Num461z0"/>
    <w:rsid w:val="001814FA"/>
    <w:rPr>
      <w:rFonts w:ascii="Symbol" w:hAnsi="Symbol"/>
    </w:rPr>
  </w:style>
  <w:style w:type="character" w:customStyle="1" w:styleId="WW8Num465z0">
    <w:name w:val="WW8Num465z0"/>
    <w:rsid w:val="001814FA"/>
    <w:rPr>
      <w:rFonts w:ascii="Times New Roman" w:hAnsi="Times New Roman"/>
    </w:rPr>
  </w:style>
  <w:style w:type="character" w:customStyle="1" w:styleId="WW8Num466z0">
    <w:name w:val="WW8Num466z0"/>
    <w:rsid w:val="001814FA"/>
    <w:rPr>
      <w:rFonts w:ascii="Symbol" w:hAnsi="Symbol"/>
    </w:rPr>
  </w:style>
  <w:style w:type="character" w:customStyle="1" w:styleId="WW8Num472z0">
    <w:name w:val="WW8Num472z0"/>
    <w:rsid w:val="001814FA"/>
    <w:rPr>
      <w:rFonts w:ascii="Times New Roman" w:hAnsi="Times New Roman"/>
    </w:rPr>
  </w:style>
  <w:style w:type="character" w:customStyle="1" w:styleId="WW8Num482z0">
    <w:name w:val="WW8Num482z0"/>
    <w:rsid w:val="001814FA"/>
    <w:rPr>
      <w:rFonts w:ascii="Times New Roman" w:hAnsi="Times New Roman"/>
    </w:rPr>
  </w:style>
  <w:style w:type="character" w:customStyle="1" w:styleId="WW8Num485z0">
    <w:name w:val="WW8Num485z0"/>
    <w:rsid w:val="001814FA"/>
    <w:rPr>
      <w:rFonts w:ascii="Symbol" w:hAnsi="Symbol"/>
    </w:rPr>
  </w:style>
  <w:style w:type="character" w:customStyle="1" w:styleId="WW8Num487z0">
    <w:name w:val="WW8Num487z0"/>
    <w:rsid w:val="001814FA"/>
    <w:rPr>
      <w:rFonts w:ascii="Wingdings" w:hAnsi="Wingdings"/>
    </w:rPr>
  </w:style>
  <w:style w:type="character" w:customStyle="1" w:styleId="WW8Num490z0">
    <w:name w:val="WW8Num490z0"/>
    <w:rsid w:val="001814FA"/>
    <w:rPr>
      <w:rFonts w:ascii="Symbol" w:hAnsi="Symbol"/>
    </w:rPr>
  </w:style>
  <w:style w:type="character" w:customStyle="1" w:styleId="WW8Num491z0">
    <w:name w:val="WW8Num491z0"/>
    <w:rsid w:val="001814FA"/>
    <w:rPr>
      <w:b/>
    </w:rPr>
  </w:style>
  <w:style w:type="character" w:customStyle="1" w:styleId="WW8Num494z0">
    <w:name w:val="WW8Num494z0"/>
    <w:rsid w:val="001814FA"/>
    <w:rPr>
      <w:rFonts w:ascii="Symbol" w:hAnsi="Symbol"/>
    </w:rPr>
  </w:style>
  <w:style w:type="character" w:customStyle="1" w:styleId="WW8Num501z0">
    <w:name w:val="WW8Num501z0"/>
    <w:rsid w:val="001814FA"/>
    <w:rPr>
      <w:u w:val="single"/>
    </w:rPr>
  </w:style>
  <w:style w:type="character" w:customStyle="1" w:styleId="WW8Num507z0">
    <w:name w:val="WW8Num507z0"/>
    <w:rsid w:val="001814FA"/>
    <w:rPr>
      <w:rFonts w:ascii="Symbol" w:hAnsi="Symbol"/>
    </w:rPr>
  </w:style>
  <w:style w:type="character" w:customStyle="1" w:styleId="WW8Num510z0">
    <w:name w:val="WW8Num510z0"/>
    <w:rsid w:val="001814FA"/>
    <w:rPr>
      <w:rFonts w:ascii="Symbol" w:hAnsi="Symbol"/>
    </w:rPr>
  </w:style>
  <w:style w:type="character" w:customStyle="1" w:styleId="WW8Num515z0">
    <w:name w:val="WW8Num515z0"/>
    <w:rsid w:val="001814FA"/>
    <w:rPr>
      <w:rFonts w:ascii="Wingdings" w:hAnsi="Wingdings"/>
      <w:sz w:val="16"/>
    </w:rPr>
  </w:style>
  <w:style w:type="character" w:customStyle="1" w:styleId="WW8Num515z1">
    <w:name w:val="WW8Num515z1"/>
    <w:rsid w:val="001814FA"/>
    <w:rPr>
      <w:rFonts w:ascii="Courier New" w:hAnsi="Courier New"/>
    </w:rPr>
  </w:style>
  <w:style w:type="character" w:customStyle="1" w:styleId="WW8Num515z2">
    <w:name w:val="WW8Num515z2"/>
    <w:rsid w:val="001814FA"/>
    <w:rPr>
      <w:rFonts w:ascii="Wingdings" w:hAnsi="Wingdings"/>
    </w:rPr>
  </w:style>
  <w:style w:type="character" w:customStyle="1" w:styleId="WW8Num515z3">
    <w:name w:val="WW8Num515z3"/>
    <w:rsid w:val="001814FA"/>
    <w:rPr>
      <w:rFonts w:ascii="Symbol" w:hAnsi="Symbol"/>
    </w:rPr>
  </w:style>
  <w:style w:type="character" w:customStyle="1" w:styleId="WW8Num516z0">
    <w:name w:val="WW8Num516z0"/>
    <w:rsid w:val="001814FA"/>
    <w:rPr>
      <w:rFonts w:ascii="Symbol" w:hAnsi="Symbol"/>
    </w:rPr>
  </w:style>
  <w:style w:type="character" w:customStyle="1" w:styleId="WW8Num519z0">
    <w:name w:val="WW8Num519z0"/>
    <w:rsid w:val="001814FA"/>
    <w:rPr>
      <w:rFonts w:ascii="Wingdings" w:hAnsi="Wingdings"/>
    </w:rPr>
  </w:style>
  <w:style w:type="character" w:customStyle="1" w:styleId="WW8Num520z0">
    <w:name w:val="WW8Num520z0"/>
    <w:rsid w:val="001814FA"/>
    <w:rPr>
      <w:rFonts w:ascii="Symbol" w:hAnsi="Symbol"/>
    </w:rPr>
  </w:style>
  <w:style w:type="character" w:customStyle="1" w:styleId="WW8Num521z0">
    <w:name w:val="WW8Num521z0"/>
    <w:rsid w:val="001814FA"/>
    <w:rPr>
      <w:rFonts w:ascii="Symbol" w:hAnsi="Symbol"/>
    </w:rPr>
  </w:style>
  <w:style w:type="character" w:customStyle="1" w:styleId="WW8Num524z0">
    <w:name w:val="WW8Num524z0"/>
    <w:rsid w:val="001814FA"/>
    <w:rPr>
      <w:rFonts w:ascii="Symbol" w:hAnsi="Symbol"/>
    </w:rPr>
  </w:style>
  <w:style w:type="character" w:customStyle="1" w:styleId="WW8Num527z0">
    <w:name w:val="WW8Num527z0"/>
    <w:rsid w:val="001814FA"/>
    <w:rPr>
      <w:rFonts w:ascii="Wingdings" w:hAnsi="Wingdings"/>
    </w:rPr>
  </w:style>
  <w:style w:type="character" w:customStyle="1" w:styleId="WW8Num529z0">
    <w:name w:val="WW8Num529z0"/>
    <w:rsid w:val="001814FA"/>
    <w:rPr>
      <w:rFonts w:ascii="Symbol" w:hAnsi="Symbol"/>
    </w:rPr>
  </w:style>
  <w:style w:type="character" w:customStyle="1" w:styleId="WW8Num531z0">
    <w:name w:val="WW8Num531z0"/>
    <w:rsid w:val="001814FA"/>
    <w:rPr>
      <w:rFonts w:ascii="Wingdings" w:hAnsi="Wingdings"/>
    </w:rPr>
  </w:style>
  <w:style w:type="character" w:customStyle="1" w:styleId="WW8Num533z0">
    <w:name w:val="WW8Num533z0"/>
    <w:rsid w:val="001814FA"/>
    <w:rPr>
      <w:rFonts w:ascii="Times New Roman" w:hAnsi="Times New Roman"/>
    </w:rPr>
  </w:style>
  <w:style w:type="character" w:customStyle="1" w:styleId="WW8Num538z0">
    <w:name w:val="WW8Num538z0"/>
    <w:rsid w:val="001814FA"/>
    <w:rPr>
      <w:rFonts w:ascii="Times New Roman" w:hAnsi="Times New Roman"/>
    </w:rPr>
  </w:style>
  <w:style w:type="character" w:customStyle="1" w:styleId="WW8Num541z0">
    <w:name w:val="WW8Num541z0"/>
    <w:rsid w:val="001814FA"/>
    <w:rPr>
      <w:rFonts w:ascii="Symbol" w:hAnsi="Symbol"/>
    </w:rPr>
  </w:style>
  <w:style w:type="character" w:customStyle="1" w:styleId="WW8Num543z0">
    <w:name w:val="WW8Num543z0"/>
    <w:rsid w:val="001814FA"/>
    <w:rPr>
      <w:rFonts w:ascii="Symbol" w:hAnsi="Symbol"/>
    </w:rPr>
  </w:style>
  <w:style w:type="character" w:customStyle="1" w:styleId="WW8Num552z0">
    <w:name w:val="WW8Num552z0"/>
    <w:rsid w:val="001814FA"/>
    <w:rPr>
      <w:rFonts w:ascii="Wingdings" w:hAnsi="Wingdings"/>
    </w:rPr>
  </w:style>
  <w:style w:type="character" w:customStyle="1" w:styleId="WW8Num553z0">
    <w:name w:val="WW8Num553z0"/>
    <w:rsid w:val="001814FA"/>
    <w:rPr>
      <w:rFonts w:ascii="Wingdings" w:hAnsi="Wingdings"/>
    </w:rPr>
  </w:style>
  <w:style w:type="character" w:customStyle="1" w:styleId="WW8Num556z0">
    <w:name w:val="WW8Num556z0"/>
    <w:rsid w:val="001814FA"/>
    <w:rPr>
      <w:rFonts w:ascii="Times New Roman" w:hAnsi="Times New Roman"/>
    </w:rPr>
  </w:style>
  <w:style w:type="character" w:customStyle="1" w:styleId="WW8Num558z0">
    <w:name w:val="WW8Num558z0"/>
    <w:rsid w:val="001814FA"/>
    <w:rPr>
      <w:rFonts w:ascii="Symbol" w:hAnsi="Symbol"/>
    </w:rPr>
  </w:style>
  <w:style w:type="character" w:customStyle="1" w:styleId="WW8Num559z0">
    <w:name w:val="WW8Num559z0"/>
    <w:rsid w:val="001814FA"/>
    <w:rPr>
      <w:b/>
      <w:u w:val="single"/>
    </w:rPr>
  </w:style>
  <w:style w:type="character" w:customStyle="1" w:styleId="WW8Num565z0">
    <w:name w:val="WW8Num565z0"/>
    <w:rsid w:val="001814FA"/>
    <w:rPr>
      <w:rFonts w:ascii="Wingdings" w:hAnsi="Wingdings"/>
    </w:rPr>
  </w:style>
  <w:style w:type="character" w:customStyle="1" w:styleId="WW8Num568z0">
    <w:name w:val="WW8Num568z0"/>
    <w:rsid w:val="001814FA"/>
    <w:rPr>
      <w:rFonts w:ascii="Symbol" w:hAnsi="Symbol"/>
    </w:rPr>
  </w:style>
  <w:style w:type="character" w:customStyle="1" w:styleId="WW8Num574z0">
    <w:name w:val="WW8Num574z0"/>
    <w:rsid w:val="001814FA"/>
    <w:rPr>
      <w:rFonts w:ascii="Symbol" w:hAnsi="Symbol"/>
    </w:rPr>
  </w:style>
  <w:style w:type="character" w:customStyle="1" w:styleId="WW8Num578z0">
    <w:name w:val="WW8Num578z0"/>
    <w:rsid w:val="001814FA"/>
    <w:rPr>
      <w:rFonts w:ascii="Symbol" w:hAnsi="Symbol"/>
    </w:rPr>
  </w:style>
  <w:style w:type="character" w:customStyle="1" w:styleId="WW8Num581z0">
    <w:name w:val="WW8Num581z0"/>
    <w:rsid w:val="001814FA"/>
    <w:rPr>
      <w:rFonts w:ascii="Wingdings" w:hAnsi="Wingdings"/>
    </w:rPr>
  </w:style>
  <w:style w:type="character" w:customStyle="1" w:styleId="WW8Num585z0">
    <w:name w:val="WW8Num585z0"/>
    <w:rsid w:val="001814FA"/>
    <w:rPr>
      <w:rFonts w:ascii="Wingdings" w:hAnsi="Wingdings"/>
      <w:sz w:val="16"/>
    </w:rPr>
  </w:style>
  <w:style w:type="character" w:customStyle="1" w:styleId="WW8Num585z1">
    <w:name w:val="WW8Num585z1"/>
    <w:rsid w:val="001814FA"/>
    <w:rPr>
      <w:rFonts w:ascii="Courier New" w:hAnsi="Courier New"/>
    </w:rPr>
  </w:style>
  <w:style w:type="character" w:customStyle="1" w:styleId="WW8Num585z2">
    <w:name w:val="WW8Num585z2"/>
    <w:rsid w:val="001814FA"/>
    <w:rPr>
      <w:rFonts w:ascii="Wingdings" w:hAnsi="Wingdings"/>
    </w:rPr>
  </w:style>
  <w:style w:type="character" w:customStyle="1" w:styleId="WW8Num585z3">
    <w:name w:val="WW8Num585z3"/>
    <w:rsid w:val="001814FA"/>
    <w:rPr>
      <w:rFonts w:ascii="Symbol" w:hAnsi="Symbol"/>
    </w:rPr>
  </w:style>
  <w:style w:type="character" w:customStyle="1" w:styleId="WW8NumSt260z0">
    <w:name w:val="WW8NumSt260z0"/>
    <w:rsid w:val="001814FA"/>
    <w:rPr>
      <w:rFonts w:ascii="Wingdings" w:hAnsi="Wingdings"/>
      <w:b w:val="0"/>
      <w:i w:val="0"/>
      <w:sz w:val="20"/>
      <w:u w:val="none"/>
    </w:rPr>
  </w:style>
  <w:style w:type="paragraph" w:customStyle="1" w:styleId="WW-Podpis">
    <w:name w:val="WW-Podpis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agwek">
    <w:name w:val="WW-Nagłówek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">
    <w:name w:val="WW-Podpis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">
    <w:name w:val="WW-Nagłówek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11">
    <w:name w:val="WW-Podpis11"/>
    <w:basedOn w:val="Normalny"/>
    <w:rsid w:val="001814F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rsid w:val="001814FA"/>
    <w:pPr>
      <w:suppressLineNumbers/>
    </w:pPr>
    <w:rPr>
      <w:rFonts w:cs="Tahoma"/>
      <w:sz w:val="20"/>
    </w:rPr>
  </w:style>
  <w:style w:type="paragraph" w:customStyle="1" w:styleId="WW-Nagwek11">
    <w:name w:val="WW-Nagłówek11"/>
    <w:basedOn w:val="Normalny"/>
    <w:next w:val="Tekstpodstawowy"/>
    <w:rsid w:val="001814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ekstdugiegocytatu">
    <w:name w:val="WW-Tekst długiego cytatu"/>
    <w:basedOn w:val="Normalny"/>
    <w:rsid w:val="001814FA"/>
    <w:pPr>
      <w:ind w:left="567" w:right="849" w:hanging="567"/>
      <w:jc w:val="both"/>
    </w:pPr>
    <w:rPr>
      <w:sz w:val="24"/>
    </w:rPr>
  </w:style>
  <w:style w:type="paragraph" w:customStyle="1" w:styleId="WW-Zawartotabeli11">
    <w:name w:val="WW-Zawartość tabeli11"/>
    <w:basedOn w:val="Tekstpodstawowy"/>
    <w:rsid w:val="001814FA"/>
    <w:pPr>
      <w:suppressLineNumbers/>
    </w:pPr>
  </w:style>
  <w:style w:type="paragraph" w:customStyle="1" w:styleId="WW-Nagwektabeli1">
    <w:name w:val="WW-Nagłówek tabeli1"/>
    <w:basedOn w:val="WW-Zawartotabeli1"/>
    <w:rsid w:val="001814FA"/>
    <w:pPr>
      <w:widowControl/>
      <w:jc w:val="center"/>
    </w:pPr>
    <w:rPr>
      <w:rFonts w:eastAsia="Times New Roman"/>
      <w:b/>
      <w:bCs/>
      <w:i/>
      <w:iCs/>
      <w:szCs w:val="20"/>
    </w:rPr>
  </w:style>
  <w:style w:type="paragraph" w:customStyle="1" w:styleId="WW-Nagwektabeli11">
    <w:name w:val="WW-Nagłówek tabeli11"/>
    <w:basedOn w:val="WW-Zawartotabeli11"/>
    <w:rsid w:val="001814FA"/>
    <w:pPr>
      <w:jc w:val="center"/>
    </w:pPr>
    <w:rPr>
      <w:b/>
      <w:bCs/>
      <w:i/>
      <w:iCs/>
    </w:rPr>
  </w:style>
  <w:style w:type="paragraph" w:customStyle="1" w:styleId="WW-Zawartoramki1">
    <w:name w:val="WW-Zawartość ramki1"/>
    <w:basedOn w:val="Tekstpodstawowy"/>
    <w:rsid w:val="001814FA"/>
  </w:style>
  <w:style w:type="paragraph" w:customStyle="1" w:styleId="WW-Zawartoramki11">
    <w:name w:val="WW-Zawartość ramki11"/>
    <w:basedOn w:val="Tekstpodstawowy"/>
    <w:rsid w:val="001814FA"/>
  </w:style>
  <w:style w:type="paragraph" w:customStyle="1" w:styleId="Styl1">
    <w:name w:val="Styl1"/>
    <w:basedOn w:val="Normalny"/>
    <w:rsid w:val="001814FA"/>
    <w:pPr>
      <w:widowControl w:val="0"/>
      <w:suppressAutoHyphens w:val="0"/>
      <w:spacing w:before="240"/>
      <w:jc w:val="both"/>
    </w:pPr>
    <w:rPr>
      <w:rFonts w:ascii="Arial" w:hAnsi="Arial"/>
      <w:sz w:val="24"/>
      <w:lang w:eastAsia="pl-PL"/>
    </w:rPr>
  </w:style>
  <w:style w:type="paragraph" w:customStyle="1" w:styleId="Naglwek2">
    <w:name w:val="Naglówek 2"/>
    <w:basedOn w:val="Normalny"/>
    <w:next w:val="Normalny"/>
    <w:rsid w:val="001814FA"/>
    <w:pPr>
      <w:keepNext/>
      <w:widowControl w:val="0"/>
      <w:tabs>
        <w:tab w:val="left" w:pos="576"/>
      </w:tabs>
      <w:suppressAutoHyphens w:val="0"/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  <w:lang w:eastAsia="pl-PL"/>
    </w:rPr>
  </w:style>
  <w:style w:type="paragraph" w:customStyle="1" w:styleId="pkt1">
    <w:name w:val="pkt1"/>
    <w:basedOn w:val="pkt"/>
    <w:rsid w:val="001814FA"/>
    <w:pPr>
      <w:suppressAutoHyphens w:val="0"/>
      <w:ind w:left="850" w:hanging="425"/>
    </w:pPr>
    <w:rPr>
      <w:szCs w:val="20"/>
      <w:lang w:eastAsia="pl-PL"/>
    </w:rPr>
  </w:style>
  <w:style w:type="paragraph" w:styleId="Adresnakopercie">
    <w:name w:val="envelope address"/>
    <w:basedOn w:val="Normalny"/>
    <w:rsid w:val="001814FA"/>
    <w:pPr>
      <w:framePr w:w="7920" w:h="1980" w:hRule="exact" w:hSpace="141" w:wrap="auto" w:hAnchor="page" w:xAlign="center" w:yAlign="bottom"/>
      <w:suppressAutoHyphens w:val="0"/>
      <w:ind w:left="2880"/>
    </w:pPr>
    <w:rPr>
      <w:rFonts w:ascii="Arial" w:hAnsi="Arial"/>
      <w:b/>
      <w:lang w:eastAsia="pl-PL"/>
    </w:rPr>
  </w:style>
  <w:style w:type="paragraph" w:styleId="Tekstdymka">
    <w:name w:val="Balloon Text"/>
    <w:aliases w:val=" Znak1"/>
    <w:basedOn w:val="Normalny"/>
    <w:link w:val="TekstdymkaZnak"/>
    <w:rsid w:val="001814FA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aliases w:val=" Znak1 Znak"/>
    <w:link w:val="Tekstdymka"/>
    <w:rsid w:val="001814FA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">
    <w:name w:val="Znak Znak Znak"/>
    <w:basedOn w:val="Normalny"/>
    <w:rsid w:val="001814FA"/>
    <w:pPr>
      <w:suppressAutoHyphens w:val="0"/>
    </w:pPr>
    <w:rPr>
      <w:rFonts w:ascii="Verdana" w:hAnsi="Verdana" w:cs="Verdana"/>
      <w:sz w:val="20"/>
      <w:lang w:eastAsia="pl-PL"/>
    </w:rPr>
  </w:style>
  <w:style w:type="character" w:customStyle="1" w:styleId="Nagwek1Znak1">
    <w:name w:val="Nagłówek 1 Znak1"/>
    <w:aliases w:val=" Znak Znak"/>
    <w:link w:val="Nagwek1"/>
    <w:rsid w:val="00264A68"/>
    <w:rPr>
      <w:b/>
      <w:sz w:val="24"/>
      <w:lang w:val="pl-PL" w:eastAsia="ar-SA" w:bidi="ar-SA"/>
    </w:rPr>
  </w:style>
  <w:style w:type="character" w:customStyle="1" w:styleId="text">
    <w:name w:val="text"/>
    <w:basedOn w:val="Domylnaczcionkaakapitu"/>
    <w:rsid w:val="00E71F9E"/>
  </w:style>
  <w:style w:type="character" w:customStyle="1" w:styleId="FontStyle16">
    <w:name w:val="Font Style16"/>
    <w:rsid w:val="00517466"/>
    <w:rPr>
      <w:rFonts w:ascii="Times New Roman" w:hAnsi="Times New Roman" w:cs="Times New Roman" w:hint="default"/>
      <w:sz w:val="22"/>
      <w:szCs w:val="22"/>
    </w:rPr>
  </w:style>
  <w:style w:type="paragraph" w:customStyle="1" w:styleId="Style10">
    <w:name w:val="Style10"/>
    <w:basedOn w:val="Normalny"/>
    <w:rsid w:val="00517466"/>
    <w:pPr>
      <w:widowControl w:val="0"/>
      <w:suppressAutoHyphens w:val="0"/>
      <w:autoSpaceDE w:val="0"/>
      <w:autoSpaceDN w:val="0"/>
      <w:adjustRightInd w:val="0"/>
      <w:spacing w:line="278" w:lineRule="exact"/>
      <w:ind w:hanging="355"/>
      <w:jc w:val="both"/>
    </w:pPr>
    <w:rPr>
      <w:sz w:val="24"/>
      <w:szCs w:val="24"/>
      <w:lang w:eastAsia="pl-PL"/>
    </w:rPr>
  </w:style>
  <w:style w:type="character" w:customStyle="1" w:styleId="FontStyle15">
    <w:name w:val="Font Style15"/>
    <w:rsid w:val="0051746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ZnakZnakZnak1ZnakZnakZnak">
    <w:name w:val="Znak Znak Znak1 Znak Znak Znak"/>
    <w:basedOn w:val="Normalny"/>
    <w:rsid w:val="003E5518"/>
    <w:pPr>
      <w:suppressAutoHyphens w:val="0"/>
    </w:pPr>
    <w:rPr>
      <w:sz w:val="24"/>
      <w:szCs w:val="24"/>
      <w:lang w:eastAsia="pl-PL"/>
    </w:rPr>
  </w:style>
  <w:style w:type="character" w:customStyle="1" w:styleId="StopkaZnak">
    <w:name w:val="Stopka Znak"/>
    <w:aliases w:val=" Znak2 Znak"/>
    <w:link w:val="Stopka"/>
    <w:rsid w:val="00BF1AB4"/>
    <w:rPr>
      <w:sz w:val="32"/>
      <w:lang w:val="pl-PL" w:eastAsia="ar-SA" w:bidi="ar-SA"/>
    </w:rPr>
  </w:style>
  <w:style w:type="character" w:styleId="UyteHipercze">
    <w:name w:val="FollowedHyperlink"/>
    <w:rsid w:val="00062A76"/>
    <w:rPr>
      <w:color w:val="800080"/>
      <w:u w:val="single"/>
    </w:rPr>
  </w:style>
  <w:style w:type="character" w:customStyle="1" w:styleId="dane1">
    <w:name w:val="dane1"/>
    <w:rsid w:val="00B84F7A"/>
    <w:rPr>
      <w:color w:val="0000CD"/>
    </w:rPr>
  </w:style>
  <w:style w:type="character" w:customStyle="1" w:styleId="Nagwek1Znak">
    <w:name w:val="Nagłówek 1 Znak"/>
    <w:rsid w:val="00823C9D"/>
    <w:rPr>
      <w:b/>
      <w:sz w:val="24"/>
      <w:lang w:val="pl-PL" w:eastAsia="ar-SA" w:bidi="ar-SA"/>
    </w:rPr>
  </w:style>
  <w:style w:type="paragraph" w:styleId="Akapitzlist">
    <w:name w:val="List Paragraph"/>
    <w:basedOn w:val="Normalny"/>
    <w:qFormat/>
    <w:rsid w:val="003C05B7"/>
    <w:pPr>
      <w:ind w:left="708"/>
    </w:pPr>
  </w:style>
  <w:style w:type="character" w:customStyle="1" w:styleId="Nagwek7Znak">
    <w:name w:val="Nagłówek 7 Znak"/>
    <w:link w:val="Nagwek7"/>
    <w:rsid w:val="008D4979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8D4979"/>
    <w:rPr>
      <w:sz w:val="18"/>
      <w:lang w:eastAsia="ar-SA"/>
    </w:rPr>
  </w:style>
  <w:style w:type="character" w:customStyle="1" w:styleId="NormalnyWebZnak1">
    <w:name w:val="Normalny (Web) Znak1"/>
    <w:rsid w:val="008D4979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32FF2"/>
    <w:rPr>
      <w:sz w:val="32"/>
      <w:lang w:eastAsia="ar-SA"/>
    </w:rPr>
  </w:style>
  <w:style w:type="paragraph" w:customStyle="1" w:styleId="ZnakZnakZnak1">
    <w:name w:val="Znak Znak Znak1"/>
    <w:basedOn w:val="Normalny"/>
    <w:rsid w:val="00D159F0"/>
    <w:pPr>
      <w:suppressAutoHyphens w:val="0"/>
    </w:pPr>
    <w:rPr>
      <w:sz w:val="24"/>
      <w:szCs w:val="24"/>
      <w:lang w:eastAsia="pl-PL"/>
    </w:rPr>
  </w:style>
  <w:style w:type="character" w:customStyle="1" w:styleId="Nagwek2Znak">
    <w:name w:val="Nagłówek 2 Znak"/>
    <w:link w:val="Nagwek2"/>
    <w:rsid w:val="001D78C3"/>
    <w:rPr>
      <w:b/>
      <w:sz w:val="32"/>
      <w:lang w:eastAsia="ar-SA"/>
    </w:rPr>
  </w:style>
  <w:style w:type="character" w:customStyle="1" w:styleId="Nagwek6Znak">
    <w:name w:val="Nagłówek 6 Znak"/>
    <w:link w:val="Nagwek6"/>
    <w:rsid w:val="001D78C3"/>
    <w:rPr>
      <w:b/>
      <w:sz w:val="32"/>
      <w:lang w:eastAsia="ar-SA"/>
    </w:rPr>
  </w:style>
  <w:style w:type="character" w:customStyle="1" w:styleId="ZwykytekstZnak">
    <w:name w:val="Zwykły tekst Znak"/>
    <w:link w:val="Zwykytekst"/>
    <w:rsid w:val="00B01B70"/>
    <w:rPr>
      <w:rFonts w:ascii="Courier New" w:hAnsi="Courier New"/>
    </w:rPr>
  </w:style>
  <w:style w:type="paragraph" w:customStyle="1" w:styleId="ZnakZnakZnak1Znak">
    <w:name w:val="Znak Znak Znak1 Znak"/>
    <w:basedOn w:val="Normalny"/>
    <w:rsid w:val="00E46FF6"/>
    <w:pPr>
      <w:suppressAutoHyphens w:val="0"/>
    </w:pPr>
    <w:rPr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C1D7F"/>
  </w:style>
  <w:style w:type="character" w:customStyle="1" w:styleId="Nagwek3Znak">
    <w:name w:val="Nagłówek 3 Znak"/>
    <w:link w:val="Nagwek3"/>
    <w:rsid w:val="00FC1D7F"/>
    <w:rPr>
      <w:b/>
      <w:sz w:val="28"/>
      <w:lang w:eastAsia="ar-SA"/>
    </w:rPr>
  </w:style>
  <w:style w:type="character" w:customStyle="1" w:styleId="Nagwek4Znak">
    <w:name w:val="Nagłówek 4 Znak"/>
    <w:link w:val="Nagwek4"/>
    <w:rsid w:val="00FC1D7F"/>
    <w:rPr>
      <w:rFonts w:ascii="Tahoma" w:hAnsi="Tahoma" w:cs="Tahoma"/>
      <w:b/>
      <w:bCs/>
      <w:i/>
      <w:iCs/>
      <w:sz w:val="22"/>
      <w:lang w:eastAsia="ar-SA"/>
    </w:rPr>
  </w:style>
  <w:style w:type="character" w:customStyle="1" w:styleId="Nagwek5Znak">
    <w:name w:val="Nagłówek 5 Znak"/>
    <w:link w:val="Nagwek5"/>
    <w:rsid w:val="00FC1D7F"/>
    <w:rPr>
      <w:b/>
      <w:i/>
      <w:sz w:val="26"/>
      <w:lang w:eastAsia="ar-SA"/>
    </w:rPr>
  </w:style>
  <w:style w:type="character" w:customStyle="1" w:styleId="Nagwek8Znak">
    <w:name w:val="Nagłówek 8 Znak"/>
    <w:link w:val="Nagwek8"/>
    <w:rsid w:val="00FC1D7F"/>
    <w:rPr>
      <w:b/>
      <w:bCs/>
      <w:sz w:val="18"/>
      <w:lang w:eastAsia="ar-SA"/>
    </w:rPr>
  </w:style>
  <w:style w:type="character" w:customStyle="1" w:styleId="Tekstpodstawowywcity2Znak">
    <w:name w:val="Tekst podstawowy wcięty 2 Znak"/>
    <w:link w:val="Tekstpodstawowywcity2"/>
    <w:rsid w:val="00FC1D7F"/>
    <w:rPr>
      <w:sz w:val="24"/>
    </w:rPr>
  </w:style>
  <w:style w:type="character" w:styleId="Odwoaniedokomentarza">
    <w:name w:val="annotation reference"/>
    <w:semiHidden/>
    <w:rsid w:val="00FC1D7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C1D7F"/>
    <w:pPr>
      <w:suppressAutoHyphens w:val="0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1D7F"/>
  </w:style>
  <w:style w:type="character" w:customStyle="1" w:styleId="Tekstpodstawowywcity3Znak">
    <w:name w:val="Tekst podstawowy wcięty 3 Znak"/>
    <w:link w:val="Tekstpodstawowywcity3"/>
    <w:rsid w:val="00FC1D7F"/>
    <w:rPr>
      <w:sz w:val="24"/>
    </w:rPr>
  </w:style>
  <w:style w:type="character" w:customStyle="1" w:styleId="Tekstpodstawowy2Znak">
    <w:name w:val="Tekst podstawowy 2 Znak"/>
    <w:link w:val="Tekstpodstawowy2"/>
    <w:rsid w:val="00FC1D7F"/>
    <w:rPr>
      <w:sz w:val="32"/>
      <w:lang w:eastAsia="ar-SA"/>
    </w:rPr>
  </w:style>
  <w:style w:type="character" w:customStyle="1" w:styleId="TekstpodstawowyZnak">
    <w:name w:val="Tekst podstawowy Znak"/>
    <w:link w:val="Tekstpodstawowy"/>
    <w:rsid w:val="00FC1D7F"/>
    <w:rPr>
      <w:sz w:val="24"/>
      <w:lang w:eastAsia="ar-SA"/>
    </w:rPr>
  </w:style>
  <w:style w:type="paragraph" w:customStyle="1" w:styleId="ZnakZnakZnak1ZnakZnak">
    <w:name w:val="Znak Znak Znak1 Znak Znak"/>
    <w:basedOn w:val="Normalny"/>
    <w:rsid w:val="00FC1D7F"/>
    <w:pPr>
      <w:suppressAutoHyphens w:val="0"/>
    </w:pPr>
    <w:rPr>
      <w:sz w:val="24"/>
      <w:szCs w:val="24"/>
      <w:lang w:eastAsia="pl-PL"/>
    </w:rPr>
  </w:style>
  <w:style w:type="paragraph" w:styleId="Lista2">
    <w:name w:val="List 2"/>
    <w:basedOn w:val="Normalny"/>
    <w:rsid w:val="00FC1D7F"/>
    <w:pPr>
      <w:suppressAutoHyphens w:val="0"/>
      <w:ind w:left="566" w:hanging="283"/>
    </w:pPr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0FE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C570F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1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FA99A9-7632-4A09-9649-1174863C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OCRM Opole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</dc:creator>
  <cp:keywords/>
  <cp:lastModifiedBy>Pracownik DT</cp:lastModifiedBy>
  <cp:revision>4</cp:revision>
  <cp:lastPrinted>2020-12-30T10:04:00Z</cp:lastPrinted>
  <dcterms:created xsi:type="dcterms:W3CDTF">2026-01-16T11:00:00Z</dcterms:created>
  <dcterms:modified xsi:type="dcterms:W3CDTF">2026-01-16T11:07:00Z</dcterms:modified>
</cp:coreProperties>
</file>